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lang w:val="es-ES"/>
        </w:rPr>
        <w:id w:val="2511169"/>
        <w:docPartObj>
          <w:docPartGallery w:val="Cover Pages"/>
          <w:docPartUnique/>
        </w:docPartObj>
      </w:sdtPr>
      <w:sdtEndPr>
        <w:rPr>
          <w:lang w:val="es-MX"/>
        </w:rPr>
      </w:sdtEndPr>
      <w:sdtContent>
        <w:p w:rsidR="00337C77" w:rsidRDefault="00810353">
          <w:pPr>
            <w:rPr>
              <w:lang w:val="es-ES"/>
            </w:rPr>
          </w:pPr>
          <w:r>
            <w:rPr>
              <w:noProof/>
              <w:lang w:val="es-ES"/>
            </w:rPr>
            <w:pict>
              <v:group id="_x0000_s1026" style="position:absolute;margin-left:366.4pt;margin-top:10.05pt;width:239.45pt;height:742.5pt;z-index:251660288;mso-width-percent:400;mso-position-horizontal-relative:page;mso-position-vertical-relative:page;mso-width-percent:4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4f81bd [3204]" strokecolor="#4f81bd [3204]" strokeweight="10pt">
                    <v:fill rotate="t"/>
                    <v:stroke linestyle="thinThin"/>
                    <v:shadow color="#868686"/>
                  </v:rect>
                  <v:rect id="_x0000_s1029" style="position:absolute;left:7560;top:8;width:195;height:15825;mso-height-percent:1000;mso-position-vertical-relative:page;mso-height-percent:1000;mso-width-relative:margin;v-text-anchor:middle" fillcolor="#9bbb59 [3206]" stroked="f" strokecolor="white [3212]" strokeweight="1pt">
                    <v:fill r:id="rId9"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30" inset="28.8pt,14.4pt,14.4pt,14.4pt">
                    <w:txbxContent>
                      <w:p w:rsidR="00337C77" w:rsidRDefault="00337C77">
                        <w:pPr>
                          <w:pStyle w:val="Sinespaciado"/>
                          <w:rPr>
                            <w:rFonts w:asciiTheme="majorHAnsi" w:eastAsiaTheme="majorEastAsia" w:hAnsiTheme="majorHAnsi" w:cstheme="majorBidi"/>
                            <w:b/>
                            <w:bCs/>
                            <w:color w:val="FFFFFF" w:themeColor="background1"/>
                            <w:sz w:val="96"/>
                            <w:szCs w:val="96"/>
                          </w:rPr>
                        </w:pPr>
                      </w:p>
                    </w:txbxContent>
                  </v:textbox>
                </v:rect>
                <v:rect id="_x0000_s103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1" inset="28.8pt,14.4pt,14.4pt,14.4pt">
                    <w:txbxContent>
                      <w:p w:rsidR="00337C77" w:rsidRDefault="00337C77">
                        <w:pPr>
                          <w:pStyle w:val="Sinespaciado"/>
                          <w:spacing w:line="360" w:lineRule="auto"/>
                          <w:rPr>
                            <w:color w:val="FFFFFF" w:themeColor="background1"/>
                          </w:rPr>
                        </w:pPr>
                      </w:p>
                      <w:p w:rsidR="00337C77" w:rsidRDefault="00337C77">
                        <w:pPr>
                          <w:pStyle w:val="Sinespaciado"/>
                          <w:spacing w:line="360" w:lineRule="auto"/>
                          <w:rPr>
                            <w:color w:val="FFFFFF" w:themeColor="background1"/>
                          </w:rPr>
                        </w:pPr>
                      </w:p>
                      <w:p w:rsidR="00337C77" w:rsidRDefault="00337C77">
                        <w:pPr>
                          <w:pStyle w:val="Sinespaciado"/>
                          <w:spacing w:line="360" w:lineRule="auto"/>
                          <w:rPr>
                            <w:color w:val="FFFFFF" w:themeColor="background1"/>
                          </w:rPr>
                        </w:pPr>
                      </w:p>
                      <w:p w:rsidR="00507E04" w:rsidRDefault="00507E04">
                        <w:pPr>
                          <w:pStyle w:val="Sinespaciado"/>
                          <w:spacing w:line="360" w:lineRule="auto"/>
                          <w:rPr>
                            <w:color w:val="FFFFFF" w:themeColor="background1"/>
                          </w:rPr>
                        </w:pPr>
                      </w:p>
                      <w:p w:rsidR="00507E04" w:rsidRDefault="00507E04">
                        <w:pPr>
                          <w:pStyle w:val="Sinespaciado"/>
                          <w:spacing w:line="360" w:lineRule="auto"/>
                          <w:rPr>
                            <w:color w:val="FFFFFF" w:themeColor="background1"/>
                          </w:rPr>
                        </w:pPr>
                      </w:p>
                      <w:p w:rsidR="00507E04" w:rsidRDefault="00507E04">
                        <w:pPr>
                          <w:pStyle w:val="Sinespaciado"/>
                          <w:spacing w:line="360" w:lineRule="auto"/>
                          <w:rPr>
                            <w:color w:val="FFFFFF" w:themeColor="background1"/>
                          </w:rPr>
                        </w:pPr>
                      </w:p>
                      <w:p w:rsidR="00507E04" w:rsidRDefault="00507E04">
                        <w:pPr>
                          <w:pStyle w:val="Sinespaciado"/>
                          <w:spacing w:line="360" w:lineRule="auto"/>
                          <w:rPr>
                            <w:color w:val="FFFFFF" w:themeColor="background1"/>
                          </w:rPr>
                        </w:pPr>
                      </w:p>
                      <w:p w:rsidR="00507E04" w:rsidRDefault="00507E04">
                        <w:pPr>
                          <w:pStyle w:val="Sinespaciado"/>
                          <w:spacing w:line="360" w:lineRule="auto"/>
                          <w:rPr>
                            <w:color w:val="FFFFFF" w:themeColor="background1"/>
                          </w:rPr>
                        </w:pPr>
                      </w:p>
                      <w:p w:rsidR="00507E04" w:rsidRDefault="00507E04">
                        <w:pPr>
                          <w:pStyle w:val="Sinespaciado"/>
                          <w:spacing w:line="360" w:lineRule="auto"/>
                          <w:rPr>
                            <w:color w:val="FFFFFF" w:themeColor="background1"/>
                          </w:rPr>
                        </w:pPr>
                      </w:p>
                    </w:txbxContent>
                  </v:textbox>
                </v:rect>
                <w10:wrap anchorx="page" anchory="page"/>
              </v:group>
            </w:pict>
          </w:r>
          <w:r>
            <w:rPr>
              <w:noProof/>
              <w:lang w:eastAsia="es-MX"/>
            </w:rPr>
            <w:pict>
              <v:shapetype id="_x0000_t202" coordsize="21600,21600" o:spt="202" path="m,l,21600r21600,l21600,xe">
                <v:stroke joinstyle="miter"/>
                <v:path gradientshapeok="t" o:connecttype="rect"/>
              </v:shapetype>
              <v:shape id="_x0000_s1038" type="#_x0000_t202" style="position:absolute;margin-left:-55.05pt;margin-top:-10.85pt;width:548.5pt;height:61.5pt;z-index:251668480;mso-position-horizontal-relative:text;mso-position-vertical-relative:text" fillcolor="#4bacc6 [3208]" strokecolor="#f2f2f2 [3041]" strokeweight="3pt">
                <v:shadow on="t" type="perspective" color="#205867 [1608]" opacity=".5" offset="1pt" offset2="-1pt"/>
                <v:textbox style="mso-next-textbox:#_x0000_s1038">
                  <w:txbxContent>
                    <w:p w:rsidR="00060494" w:rsidRPr="00060494" w:rsidRDefault="00060494" w:rsidP="00060494">
                      <w:pPr>
                        <w:jc w:val="center"/>
                        <w:rPr>
                          <w:rFonts w:ascii="Broadway" w:hAnsi="Broadway" w:cs="Arial"/>
                          <w:b/>
                          <w:sz w:val="36"/>
                          <w:szCs w:val="36"/>
                        </w:rPr>
                      </w:pPr>
                      <w:r w:rsidRPr="00060494">
                        <w:rPr>
                          <w:rFonts w:ascii="Broadway" w:hAnsi="Broadway" w:cs="Arial"/>
                          <w:b/>
                          <w:sz w:val="36"/>
                          <w:szCs w:val="36"/>
                        </w:rPr>
                        <w:t>Universidad Nacional Autónoma de México</w:t>
                      </w:r>
                    </w:p>
                    <w:p w:rsidR="00060494" w:rsidRPr="00060494" w:rsidRDefault="00060494" w:rsidP="00060494">
                      <w:pPr>
                        <w:tabs>
                          <w:tab w:val="center" w:pos="4419"/>
                          <w:tab w:val="right" w:pos="8838"/>
                        </w:tabs>
                        <w:jc w:val="center"/>
                        <w:rPr>
                          <w:rFonts w:ascii="Broadway" w:hAnsi="Broadway" w:cs="Arial"/>
                          <w:b/>
                          <w:sz w:val="36"/>
                          <w:szCs w:val="36"/>
                        </w:rPr>
                      </w:pPr>
                      <w:r w:rsidRPr="00060494">
                        <w:rPr>
                          <w:rFonts w:ascii="Broadway" w:hAnsi="Broadway" w:cs="Arial"/>
                          <w:b/>
                          <w:sz w:val="36"/>
                          <w:szCs w:val="36"/>
                        </w:rPr>
                        <w:t>Facultad de Contaduría y Administración</w:t>
                      </w:r>
                    </w:p>
                    <w:p w:rsidR="00060494" w:rsidRDefault="00060494" w:rsidP="00060494">
                      <w:pPr>
                        <w:pStyle w:val="Sinespaciado"/>
                        <w:jc w:val="center"/>
                        <w:rPr>
                          <w:rFonts w:ascii="Arial" w:hAnsi="Arial" w:cs="Arial"/>
                          <w:sz w:val="36"/>
                          <w:szCs w:val="36"/>
                          <w:u w:val="single"/>
                        </w:rPr>
                      </w:pPr>
                    </w:p>
                    <w:p w:rsidR="00060494" w:rsidRPr="00060494" w:rsidRDefault="00060494" w:rsidP="00060494">
                      <w:pPr>
                        <w:rPr>
                          <w:lang w:val="es-ES"/>
                        </w:rPr>
                      </w:pPr>
                    </w:p>
                  </w:txbxContent>
                </v:textbox>
              </v:shape>
            </w:pict>
          </w:r>
        </w:p>
        <w:p w:rsidR="006F3C8A" w:rsidRDefault="00810353"/>
      </w:sdtContent>
    </w:sdt>
    <w:p w:rsidR="006F3C8A" w:rsidRPr="006F3C8A" w:rsidRDefault="006F3C8A" w:rsidP="006F3C8A"/>
    <w:p w:rsidR="006F3C8A" w:rsidRPr="006F3C8A" w:rsidRDefault="006F3C8A" w:rsidP="006F3C8A"/>
    <w:p w:rsidR="006F3C8A" w:rsidRPr="006F3C8A" w:rsidRDefault="00810353" w:rsidP="006F3C8A">
      <w:r>
        <w:rPr>
          <w:noProof/>
          <w:lang w:val="es-ES"/>
        </w:rPr>
        <w:pict>
          <v:rect id="_x0000_s1032" style="position:absolute;margin-left:25.65pt;margin-top:180.75pt;width:353.75pt;height:39.7pt;z-index:251662336;mso-position-horizontal-relative:page;mso-position-vertical-relative:page;v-text-anchor:middle" o:allowincell="f" fillcolor="#4f81bd [3204]" strokecolor="white [3212]" strokeweight="1pt">
            <v:fill color2="#365f91 [2404]"/>
            <v:shadow color="#d8d8d8 [2732]" offset="3pt,3pt" offset2="2pt,2pt"/>
            <v:textbox style="mso-next-textbox:#_x0000_s1032" inset="14.4pt,,14.4pt">
              <w:txbxContent>
                <w:p w:rsidR="00337C77" w:rsidRPr="00507E04" w:rsidRDefault="00507E04" w:rsidP="00060494">
                  <w:pPr>
                    <w:jc w:val="center"/>
                    <w:rPr>
                      <w:sz w:val="40"/>
                      <w:szCs w:val="40"/>
                    </w:rPr>
                  </w:pPr>
                  <w:r w:rsidRPr="00507E04">
                    <w:rPr>
                      <w:rFonts w:ascii="Broadway" w:eastAsiaTheme="majorEastAsia" w:hAnsi="Broadway" w:cstheme="majorBidi"/>
                      <w:sz w:val="40"/>
                      <w:szCs w:val="40"/>
                      <w:lang w:val="es-ES"/>
                    </w:rPr>
                    <w:t>“Basura orgánica en el D.F”</w:t>
                  </w:r>
                </w:p>
              </w:txbxContent>
            </v:textbox>
            <w10:wrap anchorx="page" anchory="page"/>
          </v:rect>
        </w:pict>
      </w:r>
    </w:p>
    <w:p w:rsidR="006F3C8A" w:rsidRPr="006F3C8A" w:rsidRDefault="006F3C8A" w:rsidP="006F3C8A"/>
    <w:p w:rsidR="006F3C8A" w:rsidRPr="006F3C8A" w:rsidRDefault="00810353" w:rsidP="006F3C8A">
      <w:r>
        <w:rPr>
          <w:noProof/>
          <w:lang w:eastAsia="es-MX"/>
        </w:rPr>
        <w:pict>
          <v:shape id="_x0000_s1033" type="#_x0000_t202" style="position:absolute;margin-left:291.85pt;margin-top:21.85pt;width:202.5pt;height:39.75pt;z-index:251663360" fillcolor="#4bacc6 [3208]" strokecolor="blue" strokeweight="3pt">
            <v:shadow on="t" type="perspective" color="#205867 [1608]" opacity=".5" offset="1pt" offset2="-1pt"/>
            <v:textbox style="mso-next-textbox:#_x0000_s1033">
              <w:txbxContent>
                <w:p w:rsidR="00337C77" w:rsidRPr="00507E04" w:rsidRDefault="00337C77" w:rsidP="00060494">
                  <w:pPr>
                    <w:jc w:val="center"/>
                    <w:rPr>
                      <w:rFonts w:ascii="Comic Sans MS" w:hAnsi="Comic Sans MS"/>
                    </w:rPr>
                  </w:pPr>
                  <w:r w:rsidRPr="00507E04">
                    <w:rPr>
                      <w:rFonts w:ascii="Comic Sans MS" w:hAnsi="Comic Sans MS"/>
                    </w:rPr>
                    <w:t>FECHA DE ENTREGA</w:t>
                  </w:r>
                  <w:r w:rsidR="00507E04" w:rsidRPr="00507E04">
                    <w:rPr>
                      <w:rFonts w:ascii="Comic Sans MS" w:hAnsi="Comic Sans MS"/>
                    </w:rPr>
                    <w:t xml:space="preserve">  DEL PRIMER AVENCE</w:t>
                  </w:r>
                  <w:r w:rsidRPr="00507E04">
                    <w:rPr>
                      <w:rFonts w:ascii="Comic Sans MS" w:hAnsi="Comic Sans MS"/>
                    </w:rPr>
                    <w:t xml:space="preserve">: </w:t>
                  </w:r>
                  <w:r w:rsidR="00507E04" w:rsidRPr="00507E04">
                    <w:rPr>
                      <w:rFonts w:ascii="Comic Sans MS" w:hAnsi="Comic Sans MS"/>
                    </w:rPr>
                    <w:t>13 DE MARZO DEL 2012</w:t>
                  </w:r>
                </w:p>
              </w:txbxContent>
            </v:textbox>
          </v:shape>
        </w:pict>
      </w:r>
    </w:p>
    <w:p w:rsidR="006F3C8A" w:rsidRPr="006F3C8A" w:rsidRDefault="006F3C8A" w:rsidP="006F3C8A"/>
    <w:p w:rsidR="006F3C8A" w:rsidRPr="006F3C8A" w:rsidRDefault="0064282B" w:rsidP="006F3C8A">
      <w:r>
        <w:rPr>
          <w:noProof/>
          <w:lang w:eastAsia="es-MX"/>
        </w:rPr>
        <w:drawing>
          <wp:anchor distT="0" distB="0" distL="114300" distR="114300" simplePos="0" relativeHeight="251667456" behindDoc="1" locked="0" layoutInCell="1" allowOverlap="1">
            <wp:simplePos x="0" y="0"/>
            <wp:positionH relativeFrom="column">
              <wp:posOffset>-480060</wp:posOffset>
            </wp:positionH>
            <wp:positionV relativeFrom="paragraph">
              <wp:posOffset>168910</wp:posOffset>
            </wp:positionV>
            <wp:extent cx="4019550" cy="2905125"/>
            <wp:effectExtent l="19050" t="0" r="0" b="0"/>
            <wp:wrapNone/>
            <wp:docPr id="28" name="27 Imagen" descr="logo_unam_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nam_trans.gif"/>
                    <pic:cNvPicPr/>
                  </pic:nvPicPr>
                  <pic:blipFill>
                    <a:blip r:embed="rId10" cstate="print"/>
                    <a:stretch>
                      <a:fillRect/>
                    </a:stretch>
                  </pic:blipFill>
                  <pic:spPr>
                    <a:xfrm>
                      <a:off x="0" y="0"/>
                      <a:ext cx="4019550" cy="2905125"/>
                    </a:xfrm>
                    <a:prstGeom prst="rect">
                      <a:avLst/>
                    </a:prstGeom>
                  </pic:spPr>
                </pic:pic>
              </a:graphicData>
            </a:graphic>
          </wp:anchor>
        </w:drawing>
      </w:r>
    </w:p>
    <w:p w:rsidR="006F3C8A" w:rsidRDefault="006F3C8A" w:rsidP="006F3C8A"/>
    <w:p w:rsidR="00A50B6A" w:rsidRDefault="00810353" w:rsidP="006F3C8A">
      <w:pPr>
        <w:tabs>
          <w:tab w:val="left" w:pos="3345"/>
        </w:tabs>
      </w:pPr>
      <w:r>
        <w:rPr>
          <w:noProof/>
          <w:lang w:eastAsia="es-MX"/>
        </w:rPr>
        <w:pict>
          <v:shape id="_x0000_s1034" type="#_x0000_t202" style="position:absolute;margin-left:294.35pt;margin-top:119.45pt;width:199.1pt;height:134.25pt;z-index:251664384" fillcolor="#4bacc6 [3208]" stroked="f" strokeweight="0">
            <v:fill color2="#308298 [2376]" focusposition=".5,.5" focussize="" focus="100%" type="gradientRadial"/>
            <v:shadow on="t" type="perspective" color="#205867 [1608]" offset="1pt" offset2="-3pt"/>
            <v:textbox>
              <w:txbxContent>
                <w:p w:rsidR="00060494" w:rsidRPr="00507E04" w:rsidRDefault="00060494" w:rsidP="00060494">
                  <w:pPr>
                    <w:spacing w:line="240" w:lineRule="auto"/>
                    <w:jc w:val="center"/>
                    <w:rPr>
                      <w:rFonts w:ascii="Broadway" w:hAnsi="Broadway"/>
                      <w:sz w:val="28"/>
                      <w:szCs w:val="28"/>
                    </w:rPr>
                  </w:pPr>
                  <w:r w:rsidRPr="00507E04">
                    <w:rPr>
                      <w:rFonts w:ascii="Broadway" w:hAnsi="Broadway"/>
                      <w:sz w:val="28"/>
                      <w:szCs w:val="28"/>
                    </w:rPr>
                    <w:t xml:space="preserve">Cadena Maya Marilyn         </w:t>
                  </w:r>
                  <w:proofErr w:type="spellStart"/>
                  <w:r w:rsidRPr="00507E04">
                    <w:rPr>
                      <w:rFonts w:ascii="Broadway" w:hAnsi="Broadway"/>
                      <w:sz w:val="28"/>
                      <w:szCs w:val="28"/>
                    </w:rPr>
                    <w:t>Estephanie</w:t>
                  </w:r>
                  <w:proofErr w:type="spellEnd"/>
                </w:p>
                <w:p w:rsidR="00507E04" w:rsidRDefault="00060494" w:rsidP="00060494">
                  <w:pPr>
                    <w:spacing w:line="240" w:lineRule="auto"/>
                    <w:jc w:val="center"/>
                    <w:rPr>
                      <w:rFonts w:ascii="Broadway" w:hAnsi="Broadway"/>
                      <w:sz w:val="28"/>
                      <w:szCs w:val="28"/>
                    </w:rPr>
                  </w:pPr>
                  <w:r w:rsidRPr="00507E04">
                    <w:rPr>
                      <w:rFonts w:ascii="Broadway" w:hAnsi="Broadway"/>
                      <w:sz w:val="28"/>
                      <w:szCs w:val="28"/>
                    </w:rPr>
                    <w:t xml:space="preserve"> Hernández Castillo Yaneth</w:t>
                  </w:r>
                </w:p>
                <w:p w:rsidR="00FC532D" w:rsidRPr="00507E04" w:rsidRDefault="00060494" w:rsidP="00060494">
                  <w:pPr>
                    <w:spacing w:line="240" w:lineRule="auto"/>
                    <w:jc w:val="center"/>
                    <w:rPr>
                      <w:rFonts w:ascii="Broadway" w:hAnsi="Broadway"/>
                      <w:sz w:val="28"/>
                      <w:szCs w:val="28"/>
                    </w:rPr>
                  </w:pPr>
                  <w:r w:rsidRPr="00507E04">
                    <w:rPr>
                      <w:rFonts w:ascii="Broadway" w:hAnsi="Broadway"/>
                      <w:sz w:val="28"/>
                      <w:szCs w:val="28"/>
                    </w:rPr>
                    <w:t xml:space="preserve"> Osorio Solano </w:t>
                  </w:r>
                  <w:proofErr w:type="spellStart"/>
                  <w:r w:rsidRPr="00507E04">
                    <w:rPr>
                      <w:rFonts w:ascii="Broadway" w:hAnsi="Broadway"/>
                      <w:sz w:val="28"/>
                      <w:szCs w:val="28"/>
                    </w:rPr>
                    <w:t>Elfilia</w:t>
                  </w:r>
                  <w:proofErr w:type="spellEnd"/>
                  <w:r w:rsidRPr="00507E04">
                    <w:rPr>
                      <w:rFonts w:ascii="Broadway" w:hAnsi="Broadway"/>
                      <w:sz w:val="28"/>
                      <w:szCs w:val="28"/>
                    </w:rPr>
                    <w:t xml:space="preserve"> </w:t>
                  </w:r>
                  <w:proofErr w:type="spellStart"/>
                  <w:r w:rsidRPr="00507E04">
                    <w:rPr>
                      <w:rFonts w:ascii="Broadway" w:hAnsi="Broadway"/>
                      <w:sz w:val="28"/>
                      <w:szCs w:val="28"/>
                    </w:rPr>
                    <w:t>Stephania</w:t>
                  </w:r>
                  <w:proofErr w:type="spellEnd"/>
                </w:p>
                <w:p w:rsidR="00FC532D" w:rsidRDefault="00FC532D" w:rsidP="00060494">
                  <w:pPr>
                    <w:spacing w:line="240" w:lineRule="auto"/>
                  </w:pPr>
                </w:p>
                <w:p w:rsidR="006F3C8A" w:rsidRDefault="006F3C8A" w:rsidP="00060494">
                  <w:pPr>
                    <w:spacing w:line="240" w:lineRule="auto"/>
                  </w:pPr>
                </w:p>
                <w:p w:rsidR="006F3C8A" w:rsidRDefault="006F3C8A" w:rsidP="006F3C8A">
                  <w:pPr>
                    <w:spacing w:line="240" w:lineRule="auto"/>
                  </w:pPr>
                </w:p>
              </w:txbxContent>
            </v:textbox>
          </v:shape>
        </w:pict>
      </w:r>
      <w:r w:rsidR="006F3C8A">
        <w:tab/>
      </w:r>
    </w:p>
    <w:p w:rsidR="00507E04" w:rsidRDefault="00507E04" w:rsidP="006F3C8A">
      <w:pPr>
        <w:tabs>
          <w:tab w:val="left" w:pos="3345"/>
        </w:tabs>
      </w:pPr>
    </w:p>
    <w:p w:rsidR="00507E04" w:rsidRDefault="00507E04" w:rsidP="006F3C8A">
      <w:pPr>
        <w:tabs>
          <w:tab w:val="left" w:pos="3345"/>
        </w:tabs>
      </w:pPr>
    </w:p>
    <w:p w:rsidR="00507E04" w:rsidRDefault="00507E04" w:rsidP="006F3C8A">
      <w:pPr>
        <w:tabs>
          <w:tab w:val="left" w:pos="3345"/>
        </w:tabs>
      </w:pPr>
    </w:p>
    <w:p w:rsidR="00507E04" w:rsidRDefault="00507E04" w:rsidP="006F3C8A">
      <w:pPr>
        <w:tabs>
          <w:tab w:val="left" w:pos="3345"/>
        </w:tabs>
      </w:pPr>
    </w:p>
    <w:p w:rsidR="00507E04" w:rsidRDefault="00507E04" w:rsidP="006F3C8A">
      <w:pPr>
        <w:tabs>
          <w:tab w:val="left" w:pos="3345"/>
        </w:tabs>
      </w:pPr>
    </w:p>
    <w:p w:rsidR="00507E04" w:rsidRDefault="00507E04" w:rsidP="006F3C8A">
      <w:pPr>
        <w:tabs>
          <w:tab w:val="left" w:pos="3345"/>
        </w:tabs>
      </w:pPr>
    </w:p>
    <w:p w:rsidR="00507E04" w:rsidRDefault="00507E04" w:rsidP="006F3C8A">
      <w:pPr>
        <w:tabs>
          <w:tab w:val="left" w:pos="3345"/>
        </w:tabs>
      </w:pPr>
    </w:p>
    <w:p w:rsidR="00507E04" w:rsidRDefault="00507E04" w:rsidP="006F3C8A">
      <w:pPr>
        <w:tabs>
          <w:tab w:val="left" w:pos="3345"/>
        </w:tabs>
      </w:pPr>
    </w:p>
    <w:p w:rsidR="00507E04" w:rsidRDefault="00507E04" w:rsidP="006F3C8A">
      <w:pPr>
        <w:tabs>
          <w:tab w:val="left" w:pos="3345"/>
        </w:tabs>
      </w:pPr>
    </w:p>
    <w:p w:rsidR="00507E04" w:rsidRDefault="00507E04" w:rsidP="006F3C8A">
      <w:pPr>
        <w:tabs>
          <w:tab w:val="left" w:pos="3345"/>
        </w:tabs>
      </w:pPr>
    </w:p>
    <w:p w:rsidR="00507E04" w:rsidRDefault="00507E04" w:rsidP="006F3C8A">
      <w:pPr>
        <w:tabs>
          <w:tab w:val="left" w:pos="3345"/>
        </w:tabs>
      </w:pPr>
    </w:p>
    <w:p w:rsidR="00507E04" w:rsidRDefault="00810353" w:rsidP="006F3C8A">
      <w:pPr>
        <w:tabs>
          <w:tab w:val="left" w:pos="3345"/>
        </w:tabs>
      </w:pPr>
      <w:r>
        <w:rPr>
          <w:noProof/>
          <w:lang w:eastAsia="es-MX"/>
        </w:rPr>
        <w:pict>
          <v:shape id="_x0000_s1035" type="#_x0000_t202" style="position:absolute;margin-left:-52pt;margin-top:-.35pt;width:343.85pt;height:55.5pt;z-index:251665408" fillcolor="#4f81bd [3204]" stroked="f" strokeweight="0">
            <v:fill color2="#365e8f [2372]" focusposition=".5,.5" focussize="" focus="100%" type="gradientRadial"/>
            <v:shadow on="t" type="perspective" color="#243f60 [1604]" offset="1pt" offset2="-3pt"/>
            <v:textbox>
              <w:txbxContent>
                <w:p w:rsidR="00060494" w:rsidRPr="00060494" w:rsidRDefault="00507E04" w:rsidP="00060494">
                  <w:pPr>
                    <w:spacing w:line="240" w:lineRule="auto"/>
                    <w:jc w:val="center"/>
                    <w:rPr>
                      <w:rFonts w:ascii="Broadway" w:hAnsi="Broadway" w:cs="Arial"/>
                      <w:sz w:val="24"/>
                      <w:szCs w:val="24"/>
                    </w:rPr>
                  </w:pPr>
                  <w:r>
                    <w:rPr>
                      <w:rFonts w:ascii="Broadway" w:hAnsi="Broadway" w:cs="Arial"/>
                      <w:sz w:val="24"/>
                      <w:szCs w:val="24"/>
                    </w:rPr>
                    <w:t>Grupo: 22</w:t>
                  </w:r>
                  <w:r w:rsidR="00060494" w:rsidRPr="00060494">
                    <w:rPr>
                      <w:rFonts w:ascii="Broadway" w:hAnsi="Broadway" w:cs="Arial"/>
                      <w:sz w:val="24"/>
                      <w:szCs w:val="24"/>
                    </w:rPr>
                    <w:t>57</w:t>
                  </w:r>
                </w:p>
                <w:p w:rsidR="00060494" w:rsidRPr="00060494" w:rsidRDefault="00507E04" w:rsidP="00060494">
                  <w:pPr>
                    <w:spacing w:line="240" w:lineRule="auto"/>
                    <w:jc w:val="center"/>
                    <w:rPr>
                      <w:rFonts w:ascii="Broadway" w:hAnsi="Broadway" w:cs="Arial"/>
                      <w:sz w:val="24"/>
                      <w:szCs w:val="24"/>
                    </w:rPr>
                  </w:pPr>
                  <w:r>
                    <w:rPr>
                      <w:rFonts w:ascii="Broadway" w:hAnsi="Broadway" w:cs="Arial"/>
                      <w:sz w:val="24"/>
                      <w:szCs w:val="24"/>
                    </w:rPr>
                    <w:t>Profesora: CLAUDIA MARCELA JEREZ MORALES</w:t>
                  </w:r>
                </w:p>
                <w:p w:rsidR="004E2282" w:rsidRPr="00060494" w:rsidRDefault="004E2282" w:rsidP="004E2282">
                  <w:pPr>
                    <w:jc w:val="center"/>
                    <w:rPr>
                      <w:rFonts w:ascii="Broadway" w:hAnsi="Broadway"/>
                      <w:sz w:val="36"/>
                      <w:szCs w:val="36"/>
                    </w:rPr>
                  </w:pPr>
                </w:p>
              </w:txbxContent>
            </v:textbox>
          </v:shape>
        </w:pict>
      </w:r>
    </w:p>
    <w:p w:rsidR="00507E04" w:rsidRDefault="00507E04" w:rsidP="006F3C8A">
      <w:pPr>
        <w:tabs>
          <w:tab w:val="left" w:pos="3345"/>
        </w:tabs>
      </w:pPr>
    </w:p>
    <w:p w:rsidR="00507E04" w:rsidRDefault="00507E04" w:rsidP="006F3C8A">
      <w:pPr>
        <w:tabs>
          <w:tab w:val="left" w:pos="3345"/>
        </w:tabs>
      </w:pPr>
    </w:p>
    <w:p w:rsidR="00507E04" w:rsidRDefault="00507E04" w:rsidP="006F3C8A">
      <w:pPr>
        <w:tabs>
          <w:tab w:val="left" w:pos="3345"/>
        </w:tabs>
      </w:pPr>
    </w:p>
    <w:p w:rsidR="00507E04" w:rsidRDefault="00507E04" w:rsidP="00507E04">
      <w:pPr>
        <w:spacing w:line="240" w:lineRule="auto"/>
        <w:jc w:val="center"/>
        <w:rPr>
          <w:rFonts w:ascii="Arial" w:hAnsi="Arial" w:cs="Arial"/>
          <w:b/>
          <w:bCs/>
          <w:sz w:val="24"/>
          <w:szCs w:val="24"/>
          <w:u w:val="single"/>
        </w:rPr>
      </w:pPr>
      <w:r w:rsidRPr="009A091E">
        <w:rPr>
          <w:rFonts w:ascii="Arial" w:hAnsi="Arial" w:cs="Arial"/>
          <w:b/>
          <w:bCs/>
          <w:sz w:val="24"/>
          <w:szCs w:val="24"/>
          <w:u w:val="single"/>
        </w:rPr>
        <w:lastRenderedPageBreak/>
        <w:t>Primer Avance del Proyecto de Investigación</w:t>
      </w:r>
    </w:p>
    <w:p w:rsidR="00477F09" w:rsidRPr="009A091E" w:rsidRDefault="00477F09" w:rsidP="00507E04">
      <w:pPr>
        <w:spacing w:line="240" w:lineRule="auto"/>
        <w:jc w:val="center"/>
        <w:rPr>
          <w:rFonts w:ascii="Arial" w:hAnsi="Arial" w:cs="Arial"/>
          <w:sz w:val="24"/>
          <w:szCs w:val="24"/>
        </w:rPr>
      </w:pPr>
    </w:p>
    <w:p w:rsidR="00507E04" w:rsidRPr="009A091E" w:rsidRDefault="00507E04" w:rsidP="00507E04">
      <w:pPr>
        <w:spacing w:line="240" w:lineRule="auto"/>
        <w:jc w:val="both"/>
        <w:rPr>
          <w:rFonts w:ascii="Arial" w:hAnsi="Arial" w:cs="Arial"/>
          <w:i/>
          <w:iCs/>
          <w:sz w:val="24"/>
          <w:szCs w:val="24"/>
        </w:rPr>
      </w:pPr>
      <w:r w:rsidRPr="009A091E">
        <w:rPr>
          <w:rFonts w:ascii="Arial" w:hAnsi="Arial" w:cs="Arial"/>
          <w:b/>
          <w:bCs/>
          <w:i/>
          <w:iCs/>
          <w:sz w:val="24"/>
          <w:szCs w:val="24"/>
        </w:rPr>
        <w:t>* Introducción al problema</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Para que se comprenda mejor el tema en el que nos enfocaremos, se definirá lo que es la basura orgánica:</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xml:space="preserve">La basura orgánica son aquellos residuos que se originan de seres vivos. Se consideran </w:t>
      </w:r>
      <w:r w:rsidRPr="009A091E">
        <w:rPr>
          <w:sz w:val="24"/>
          <w:szCs w:val="24"/>
        </w:rPr>
        <w:t>desechos</w:t>
      </w:r>
      <w:r w:rsidRPr="009A091E">
        <w:rPr>
          <w:rFonts w:ascii="Arial" w:hAnsi="Arial" w:cs="Arial"/>
          <w:sz w:val="24"/>
          <w:szCs w:val="24"/>
        </w:rPr>
        <w:t xml:space="preserve"> orgánicos a los a los restos de plantas como hojas, ramas, cascaras, frutos de descomposición, restos de frutas o verduras, estiércol. </w:t>
      </w:r>
      <w:proofErr w:type="gramStart"/>
      <w:r w:rsidRPr="009A091E">
        <w:rPr>
          <w:rFonts w:ascii="Arial" w:hAnsi="Arial" w:cs="Arial"/>
          <w:sz w:val="24"/>
          <w:szCs w:val="24"/>
        </w:rPr>
        <w:t>huesos</w:t>
      </w:r>
      <w:proofErr w:type="gramEnd"/>
      <w:r w:rsidRPr="009A091E">
        <w:rPr>
          <w:rFonts w:ascii="Arial" w:hAnsi="Arial" w:cs="Arial"/>
          <w:sz w:val="24"/>
          <w:szCs w:val="24"/>
        </w:rPr>
        <w:t>, telas de fibras naturales como lino, la seda y el algodón, el papel entre otros. Esta basura es biodegradable, se puede descomponer y a través de ella obtener abono orgánico o compostaje.</w:t>
      </w:r>
    </w:p>
    <w:p w:rsidR="00507E04" w:rsidRPr="009A091E" w:rsidRDefault="00507E04" w:rsidP="00507E04">
      <w:pPr>
        <w:spacing w:after="0"/>
        <w:jc w:val="both"/>
        <w:rPr>
          <w:rFonts w:ascii="Arial" w:hAnsi="Arial" w:cs="Arial"/>
          <w:sz w:val="24"/>
          <w:szCs w:val="24"/>
        </w:rPr>
      </w:pPr>
      <w:r w:rsidRPr="009A091E">
        <w:rPr>
          <w:rFonts w:ascii="Arial" w:hAnsi="Arial" w:cs="Arial"/>
          <w:sz w:val="24"/>
          <w:szCs w:val="24"/>
        </w:rPr>
        <w:t>Un problema que se ha venido presentando a lo largo de los años, es la producción de desechos orgánicos e inorgánicos en el país y en todo el mundo. La producción de basura es cada vez mayor, principalmente en los lugares en donde se concentra la mayor parte de la población, como lo es el Distrito Federal.</w:t>
      </w:r>
    </w:p>
    <w:p w:rsidR="00507E04" w:rsidRPr="009A091E" w:rsidRDefault="00507E04" w:rsidP="00507E04">
      <w:pPr>
        <w:spacing w:after="0"/>
        <w:jc w:val="both"/>
        <w:rPr>
          <w:rFonts w:ascii="Arial" w:hAnsi="Arial" w:cs="Arial"/>
          <w:sz w:val="24"/>
          <w:szCs w:val="24"/>
        </w:rPr>
      </w:pPr>
    </w:p>
    <w:p w:rsidR="00507E04" w:rsidRPr="009A091E" w:rsidRDefault="00507E04" w:rsidP="00507E04">
      <w:pPr>
        <w:spacing w:after="0"/>
        <w:jc w:val="both"/>
        <w:rPr>
          <w:rFonts w:ascii="Arial" w:hAnsi="Arial" w:cs="Arial"/>
          <w:sz w:val="24"/>
          <w:szCs w:val="24"/>
        </w:rPr>
      </w:pPr>
      <w:r w:rsidRPr="009A091E">
        <w:rPr>
          <w:rFonts w:ascii="Arial" w:hAnsi="Arial" w:cs="Arial"/>
          <w:sz w:val="24"/>
          <w:szCs w:val="24"/>
        </w:rPr>
        <w:t>Tan sólo en el D.F. se recolectan 12 mil 500 toneladas de desechos al día, de esa cifra alrededor de 40% son orgánicos (aproximadamente 5000 toneladas diarias).</w:t>
      </w:r>
    </w:p>
    <w:p w:rsidR="00507E04" w:rsidRPr="009A091E" w:rsidRDefault="00507E04" w:rsidP="00507E04">
      <w:pPr>
        <w:spacing w:after="0"/>
        <w:jc w:val="both"/>
        <w:rPr>
          <w:rFonts w:ascii="Arial" w:hAnsi="Arial" w:cs="Arial"/>
          <w:sz w:val="24"/>
          <w:szCs w:val="24"/>
        </w:rPr>
      </w:pPr>
      <w:r w:rsidRPr="009A091E">
        <w:rPr>
          <w:rFonts w:ascii="Arial" w:hAnsi="Arial" w:cs="Arial"/>
          <w:sz w:val="24"/>
          <w:szCs w:val="24"/>
        </w:rPr>
        <w:t>Una de las zonas que genera mayor cantidad de desperdicios de este tipo es la Central de Abastos de la ciudad de México</w:t>
      </w:r>
      <w:r w:rsidRPr="009A091E">
        <w:rPr>
          <w:rFonts w:ascii="Arial" w:hAnsi="Arial" w:cs="Arial"/>
          <w:sz w:val="24"/>
          <w:szCs w:val="24"/>
          <w:shd w:val="solid" w:color="FFFFFF" w:fill="FFFFFF"/>
        </w:rPr>
        <w:t xml:space="preserve"> (Ceda), que se estima produce mil 500 toneladas cada día.  (1)</w:t>
      </w:r>
    </w:p>
    <w:p w:rsidR="00507E04" w:rsidRPr="009A091E" w:rsidRDefault="00507E04" w:rsidP="00507E04">
      <w:pPr>
        <w:spacing w:after="0"/>
        <w:jc w:val="both"/>
        <w:rPr>
          <w:rFonts w:ascii="Arial" w:hAnsi="Arial" w:cs="Arial"/>
          <w:sz w:val="24"/>
          <w:szCs w:val="24"/>
        </w:rPr>
      </w:pP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xml:space="preserve">Cada vez los lugares destinados para el almacén de estos desechos (tiraderos de basura) son menos, y lo único que provoca esto es el aumento de la contaminación tanto del aire, como del suelo y el agua, lo que provoca una gran catástrofe ambiental, </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xml:space="preserve">En esta investigación nos enfocaremos en la basura orgánica en el Distrito Federal, veremos cuanta se produce y trataremos de darle un uso </w:t>
      </w:r>
      <w:r w:rsidR="00477F09" w:rsidRPr="009A091E">
        <w:rPr>
          <w:rFonts w:ascii="Arial" w:hAnsi="Arial" w:cs="Arial"/>
          <w:sz w:val="24"/>
          <w:szCs w:val="24"/>
        </w:rPr>
        <w:t>más</w:t>
      </w:r>
      <w:r w:rsidRPr="009A091E">
        <w:rPr>
          <w:rFonts w:ascii="Arial" w:hAnsi="Arial" w:cs="Arial"/>
          <w:sz w:val="24"/>
          <w:szCs w:val="24"/>
        </w:rPr>
        <w:t xml:space="preserve"> viable.</w:t>
      </w:r>
    </w:p>
    <w:p w:rsidR="00507E04" w:rsidRPr="009A091E" w:rsidRDefault="00507E04" w:rsidP="00507E04">
      <w:pPr>
        <w:spacing w:after="0"/>
        <w:jc w:val="both"/>
        <w:rPr>
          <w:rFonts w:ascii="Arial" w:hAnsi="Arial" w:cs="Arial"/>
          <w:sz w:val="24"/>
          <w:szCs w:val="24"/>
        </w:rPr>
      </w:pPr>
      <w:r w:rsidRPr="009A091E">
        <w:rPr>
          <w:rFonts w:ascii="Arial" w:hAnsi="Arial" w:cs="Arial"/>
          <w:sz w:val="24"/>
          <w:szCs w:val="24"/>
        </w:rPr>
        <w:t>Para comenzar a introducirnos al tema de como podemos utilizar la basura orgánica a través de la producción de biogás tenemos primero que conocer lo que es, su compo</w:t>
      </w:r>
      <w:r w:rsidR="00477F09">
        <w:rPr>
          <w:rFonts w:ascii="Arial" w:hAnsi="Arial" w:cs="Arial"/>
          <w:sz w:val="24"/>
          <w:szCs w:val="24"/>
        </w:rPr>
        <w:t>sición, así como su producción.</w:t>
      </w:r>
    </w:p>
    <w:p w:rsidR="00507E04" w:rsidRPr="009A091E" w:rsidRDefault="00507E04" w:rsidP="00507E04">
      <w:pPr>
        <w:spacing w:after="0"/>
        <w:jc w:val="both"/>
        <w:rPr>
          <w:rFonts w:ascii="Arial" w:hAnsi="Arial" w:cs="Arial"/>
          <w:sz w:val="24"/>
          <w:szCs w:val="24"/>
        </w:rPr>
      </w:pPr>
    </w:p>
    <w:p w:rsidR="00507E04" w:rsidRPr="009A091E" w:rsidRDefault="00507E04" w:rsidP="00507E04">
      <w:pPr>
        <w:rPr>
          <w:rFonts w:ascii="Arial" w:hAnsi="Arial" w:cs="Arial"/>
          <w:sz w:val="24"/>
          <w:szCs w:val="24"/>
        </w:rPr>
      </w:pPr>
      <w:r w:rsidRPr="009A091E">
        <w:rPr>
          <w:rFonts w:ascii="Arial" w:hAnsi="Arial" w:cs="Arial"/>
          <w:sz w:val="24"/>
          <w:szCs w:val="24"/>
        </w:rPr>
        <w:t xml:space="preserve">De manera que el </w:t>
      </w:r>
      <w:proofErr w:type="spellStart"/>
      <w:r w:rsidRPr="009A091E">
        <w:rPr>
          <w:rFonts w:ascii="Arial" w:hAnsi="Arial" w:cs="Arial"/>
          <w:sz w:val="24"/>
          <w:szCs w:val="24"/>
        </w:rPr>
        <w:t>biogas</w:t>
      </w:r>
      <w:proofErr w:type="spellEnd"/>
      <w:r w:rsidRPr="009A091E">
        <w:rPr>
          <w:rFonts w:ascii="Arial" w:hAnsi="Arial" w:cs="Arial"/>
          <w:sz w:val="24"/>
          <w:szCs w:val="24"/>
        </w:rPr>
        <w:t xml:space="preserve"> podemos definirlo como es un</w:t>
      </w:r>
      <w:hyperlink r:id="rId11" w:history="1">
        <w:r w:rsidRPr="009A091E">
          <w:rPr>
            <w:rFonts w:ascii="Arial" w:hAnsi="Arial" w:cs="Arial"/>
            <w:sz w:val="24"/>
            <w:szCs w:val="24"/>
          </w:rPr>
          <w:t xml:space="preserve"> </w:t>
        </w:r>
      </w:hyperlink>
      <w:hyperlink r:id="rId12" w:history="1">
        <w:r w:rsidRPr="009A091E">
          <w:rPr>
            <w:rFonts w:ascii="Arial" w:hAnsi="Arial" w:cs="Arial"/>
            <w:sz w:val="24"/>
            <w:szCs w:val="24"/>
          </w:rPr>
          <w:t>gas</w:t>
        </w:r>
      </w:hyperlink>
      <w:r w:rsidRPr="009A091E">
        <w:rPr>
          <w:rFonts w:ascii="Arial" w:hAnsi="Arial" w:cs="Arial"/>
          <w:sz w:val="24"/>
          <w:szCs w:val="24"/>
        </w:rPr>
        <w:t xml:space="preserve"> combustible que se genera en medios naturales o en dispositivos específicos, por las reacciones de biodegradación de la</w:t>
      </w:r>
      <w:hyperlink r:id="rId13" w:history="1">
        <w:r w:rsidRPr="009A091E">
          <w:rPr>
            <w:rFonts w:ascii="Arial" w:hAnsi="Arial" w:cs="Arial"/>
            <w:sz w:val="24"/>
            <w:szCs w:val="24"/>
          </w:rPr>
          <w:t xml:space="preserve"> </w:t>
        </w:r>
      </w:hyperlink>
      <w:hyperlink r:id="rId14" w:history="1">
        <w:r w:rsidRPr="009A091E">
          <w:rPr>
            <w:rFonts w:ascii="Arial" w:hAnsi="Arial" w:cs="Arial"/>
            <w:sz w:val="24"/>
            <w:szCs w:val="24"/>
          </w:rPr>
          <w:t>materia</w:t>
        </w:r>
      </w:hyperlink>
      <w:hyperlink r:id="rId15" w:history="1">
        <w:r w:rsidRPr="009A091E">
          <w:rPr>
            <w:rFonts w:ascii="Arial" w:hAnsi="Arial" w:cs="Arial"/>
            <w:sz w:val="24"/>
            <w:szCs w:val="24"/>
          </w:rPr>
          <w:t xml:space="preserve"> </w:t>
        </w:r>
      </w:hyperlink>
      <w:hyperlink r:id="rId16" w:history="1">
        <w:r w:rsidRPr="009A091E">
          <w:rPr>
            <w:rFonts w:ascii="Arial" w:hAnsi="Arial" w:cs="Arial"/>
            <w:sz w:val="24"/>
            <w:szCs w:val="24"/>
          </w:rPr>
          <w:t>orgánica</w:t>
        </w:r>
      </w:hyperlink>
      <w:r w:rsidRPr="009A091E">
        <w:rPr>
          <w:rFonts w:ascii="Arial" w:hAnsi="Arial" w:cs="Arial"/>
          <w:sz w:val="24"/>
          <w:szCs w:val="24"/>
        </w:rPr>
        <w:t>, mediante la acción de</w:t>
      </w:r>
      <w:hyperlink r:id="rId17" w:history="1">
        <w:r w:rsidRPr="009A091E">
          <w:rPr>
            <w:rFonts w:ascii="Arial" w:hAnsi="Arial" w:cs="Arial"/>
            <w:sz w:val="24"/>
            <w:szCs w:val="24"/>
          </w:rPr>
          <w:t xml:space="preserve"> </w:t>
        </w:r>
      </w:hyperlink>
      <w:hyperlink r:id="rId18" w:history="1">
        <w:r w:rsidRPr="009A091E">
          <w:rPr>
            <w:rFonts w:ascii="Arial" w:hAnsi="Arial" w:cs="Arial"/>
            <w:sz w:val="24"/>
            <w:szCs w:val="24"/>
          </w:rPr>
          <w:t>microorganismos</w:t>
        </w:r>
      </w:hyperlink>
      <w:r w:rsidRPr="009A091E">
        <w:rPr>
          <w:rFonts w:ascii="Arial" w:hAnsi="Arial" w:cs="Arial"/>
          <w:sz w:val="24"/>
          <w:szCs w:val="24"/>
        </w:rPr>
        <w:t xml:space="preserve"> y otros factores, en ausencia de oxígeno.</w:t>
      </w:r>
    </w:p>
    <w:p w:rsidR="00507E04" w:rsidRPr="009A091E" w:rsidRDefault="00507E04" w:rsidP="00507E04">
      <w:pPr>
        <w:rPr>
          <w:rFonts w:ascii="Arial" w:hAnsi="Arial" w:cs="Arial"/>
          <w:sz w:val="24"/>
          <w:szCs w:val="24"/>
        </w:rPr>
      </w:pPr>
    </w:p>
    <w:p w:rsidR="00507E04" w:rsidRPr="009A091E" w:rsidRDefault="00507E04" w:rsidP="00507E04">
      <w:pPr>
        <w:rPr>
          <w:rFonts w:ascii="Arial" w:hAnsi="Arial" w:cs="Arial"/>
          <w:sz w:val="24"/>
          <w:szCs w:val="24"/>
        </w:rPr>
      </w:pPr>
    </w:p>
    <w:p w:rsidR="00507E04" w:rsidRPr="009A091E" w:rsidRDefault="00507E04" w:rsidP="00507E04">
      <w:pPr>
        <w:jc w:val="both"/>
        <w:rPr>
          <w:rFonts w:ascii="Arial" w:hAnsi="Arial" w:cs="Arial"/>
          <w:sz w:val="24"/>
          <w:szCs w:val="24"/>
          <w:u w:val="single"/>
        </w:rPr>
      </w:pPr>
      <w:r w:rsidRPr="009A091E">
        <w:rPr>
          <w:rFonts w:ascii="Arial" w:hAnsi="Arial" w:cs="Arial"/>
          <w:b/>
          <w:bCs/>
          <w:i/>
          <w:iCs/>
          <w:sz w:val="24"/>
          <w:szCs w:val="24"/>
          <w:u w:val="single"/>
        </w:rPr>
        <w:t>¿Cómo es que se consume la basura orgánica?</w:t>
      </w:r>
    </w:p>
    <w:p w:rsidR="00507E04" w:rsidRPr="009A091E" w:rsidRDefault="00507E04" w:rsidP="00507E04">
      <w:pPr>
        <w:spacing w:line="240" w:lineRule="auto"/>
        <w:jc w:val="both"/>
        <w:rPr>
          <w:rFonts w:ascii="Arial" w:hAnsi="Arial" w:cs="Arial"/>
          <w:b/>
          <w:bCs/>
          <w:i/>
          <w:iCs/>
          <w:sz w:val="24"/>
          <w:szCs w:val="24"/>
        </w:rPr>
      </w:pP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xml:space="preserve">Una forma de consumo de basura orgánica lo vemos por ejemplo en la fabricación de </w:t>
      </w:r>
      <w:proofErr w:type="spellStart"/>
      <w:r w:rsidRPr="009A091E">
        <w:rPr>
          <w:rFonts w:ascii="Arial" w:hAnsi="Arial" w:cs="Arial"/>
          <w:sz w:val="24"/>
          <w:szCs w:val="24"/>
        </w:rPr>
        <w:t>biodigestores</w:t>
      </w:r>
      <w:proofErr w:type="spellEnd"/>
      <w:r w:rsidRPr="009A091E">
        <w:rPr>
          <w:rFonts w:ascii="Arial" w:hAnsi="Arial" w:cs="Arial"/>
          <w:sz w:val="24"/>
          <w:szCs w:val="24"/>
        </w:rPr>
        <w:t xml:space="preserve"> para la descomposición de los residuos orgánicos.</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xml:space="preserve">Pero ¿qué es un </w:t>
      </w:r>
      <w:proofErr w:type="spellStart"/>
      <w:r w:rsidRPr="009A091E">
        <w:rPr>
          <w:rFonts w:ascii="Arial" w:hAnsi="Arial" w:cs="Arial"/>
          <w:sz w:val="24"/>
          <w:szCs w:val="24"/>
        </w:rPr>
        <w:t>biodigestor</w:t>
      </w:r>
      <w:proofErr w:type="spellEnd"/>
      <w:r w:rsidRPr="009A091E">
        <w:rPr>
          <w:rFonts w:ascii="Arial" w:hAnsi="Arial" w:cs="Arial"/>
          <w:sz w:val="24"/>
          <w:szCs w:val="24"/>
        </w:rPr>
        <w:t>?</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xml:space="preserve"> “Un digestor de biogás, también conocido como un digestor de metano, es una pieza de equipo que puede convertir los residuos orgánicos en combustible utilizable. Además de proporcionar una fuente de combustible renovable, digestores de biogás también proporcionan el combustible de bajo costo para personas en situación de pobreza, y ayudan a eliminar los residuos que de otro modo serían desechados.” (lular.es/a/ciencia/)</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xml:space="preserve">Existen </w:t>
      </w:r>
      <w:proofErr w:type="spellStart"/>
      <w:r w:rsidRPr="009A091E">
        <w:rPr>
          <w:rFonts w:ascii="Arial" w:hAnsi="Arial" w:cs="Arial"/>
          <w:sz w:val="24"/>
          <w:szCs w:val="24"/>
        </w:rPr>
        <w:t>biodigestores</w:t>
      </w:r>
      <w:proofErr w:type="spellEnd"/>
      <w:r w:rsidRPr="009A091E">
        <w:rPr>
          <w:rFonts w:ascii="Arial" w:hAnsi="Arial" w:cs="Arial"/>
          <w:sz w:val="24"/>
          <w:szCs w:val="24"/>
        </w:rPr>
        <w:t xml:space="preserve"> muy avanzados y de gran tamaño y otros muy pequeños y simples del tamaño de un tanque de 200 litros o menos, todo depende de la cantidad de gas que se quiera obtener y el destino que se le dará.</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xml:space="preserve">Por ejemplo un </w:t>
      </w:r>
      <w:proofErr w:type="spellStart"/>
      <w:r w:rsidRPr="009A091E">
        <w:rPr>
          <w:rFonts w:ascii="Arial" w:hAnsi="Arial" w:cs="Arial"/>
          <w:sz w:val="24"/>
          <w:szCs w:val="24"/>
        </w:rPr>
        <w:t>biodigestor</w:t>
      </w:r>
      <w:proofErr w:type="spellEnd"/>
      <w:r w:rsidRPr="009A091E">
        <w:rPr>
          <w:rFonts w:ascii="Arial" w:hAnsi="Arial" w:cs="Arial"/>
          <w:sz w:val="24"/>
          <w:szCs w:val="24"/>
        </w:rPr>
        <w:t xml:space="preserve"> de 2 metros cúbicos puede abastecer de gas a una vivienda, y satisfacer sus necesidades de cocina y calefacción, permitiéndole ahorrar una gran cantidad de dinero en concepto de energía.</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xml:space="preserve">Un </w:t>
      </w:r>
      <w:proofErr w:type="spellStart"/>
      <w:r w:rsidRPr="009A091E">
        <w:rPr>
          <w:rFonts w:ascii="Arial" w:hAnsi="Arial" w:cs="Arial"/>
          <w:sz w:val="24"/>
          <w:szCs w:val="24"/>
        </w:rPr>
        <w:t>biodigestor</w:t>
      </w:r>
      <w:proofErr w:type="spellEnd"/>
      <w:r w:rsidRPr="009A091E">
        <w:rPr>
          <w:rFonts w:ascii="Arial" w:hAnsi="Arial" w:cs="Arial"/>
          <w:sz w:val="24"/>
          <w:szCs w:val="24"/>
        </w:rPr>
        <w:t xml:space="preserve"> de aproximadamente 70 m3 o 100 m3 podría generar gas suficiente para hacer funcionar un grupo electrógeno y generar energía eléctrica barata para una fábrica pequeña.</w:t>
      </w:r>
    </w:p>
    <w:p w:rsidR="00507E04" w:rsidRDefault="00507E04" w:rsidP="00507E04">
      <w:pPr>
        <w:spacing w:line="240" w:lineRule="auto"/>
        <w:jc w:val="both"/>
        <w:rPr>
          <w:rFonts w:ascii="Arial" w:hAnsi="Arial" w:cs="Arial"/>
          <w:b/>
          <w:bCs/>
          <w:sz w:val="24"/>
          <w:szCs w:val="24"/>
        </w:rPr>
      </w:pPr>
      <w:r w:rsidRPr="009A091E">
        <w:rPr>
          <w:rFonts w:ascii="Arial" w:hAnsi="Arial" w:cs="Arial"/>
          <w:b/>
          <w:bCs/>
          <w:sz w:val="24"/>
          <w:szCs w:val="24"/>
        </w:rPr>
        <w:t xml:space="preserve"> </w:t>
      </w:r>
    </w:p>
    <w:p w:rsidR="00507E04" w:rsidRPr="00507E04" w:rsidRDefault="00507E04" w:rsidP="00507E04">
      <w:pPr>
        <w:spacing w:line="240" w:lineRule="auto"/>
        <w:jc w:val="both"/>
        <w:rPr>
          <w:rFonts w:ascii="Arial" w:hAnsi="Arial" w:cs="Arial"/>
          <w:b/>
          <w:bCs/>
          <w:sz w:val="24"/>
          <w:szCs w:val="24"/>
        </w:rPr>
      </w:pPr>
      <w:r w:rsidRPr="009A091E">
        <w:rPr>
          <w:rFonts w:ascii="Arial" w:hAnsi="Arial" w:cs="Arial"/>
          <w:b/>
          <w:bCs/>
          <w:i/>
          <w:sz w:val="24"/>
          <w:szCs w:val="24"/>
          <w:u w:val="single"/>
        </w:rPr>
        <w:t>El Consumidor de Basura Orgánica.</w:t>
      </w:r>
    </w:p>
    <w:p w:rsidR="00507E04" w:rsidRPr="009A091E" w:rsidRDefault="00507E04" w:rsidP="00507E04">
      <w:pPr>
        <w:spacing w:line="240" w:lineRule="auto"/>
        <w:jc w:val="both"/>
        <w:rPr>
          <w:rFonts w:ascii="Arial" w:hAnsi="Arial" w:cs="Arial"/>
          <w:b/>
          <w:bCs/>
          <w:sz w:val="24"/>
          <w:szCs w:val="24"/>
        </w:rPr>
      </w:pPr>
      <w:r w:rsidRPr="009A091E">
        <w:rPr>
          <w:rFonts w:ascii="Arial" w:hAnsi="Arial" w:cs="Arial"/>
          <w:b/>
          <w:bCs/>
          <w:sz w:val="24"/>
          <w:szCs w:val="24"/>
        </w:rPr>
        <w:t xml:space="preserve"> </w:t>
      </w:r>
    </w:p>
    <w:p w:rsidR="00507E04" w:rsidRPr="009A091E" w:rsidRDefault="00507E04" w:rsidP="00507E04">
      <w:pPr>
        <w:spacing w:line="240" w:lineRule="auto"/>
        <w:ind w:hanging="360"/>
        <w:jc w:val="both"/>
        <w:rPr>
          <w:rFonts w:ascii="Arial" w:hAnsi="Arial" w:cs="Arial"/>
          <w:sz w:val="24"/>
          <w:szCs w:val="24"/>
        </w:rPr>
      </w:pPr>
      <w:r w:rsidRPr="009A091E">
        <w:rPr>
          <w:rFonts w:ascii="Arial" w:hAnsi="Arial" w:cs="Arial"/>
          <w:sz w:val="24"/>
          <w:szCs w:val="24"/>
        </w:rPr>
        <w:t>1.</w:t>
      </w:r>
      <w:r w:rsidRPr="009A091E">
        <w:rPr>
          <w:rFonts w:ascii="Arial" w:eastAsia="Times New Roman" w:hAnsi="Arial" w:cs="Arial"/>
          <w:sz w:val="24"/>
          <w:szCs w:val="24"/>
        </w:rPr>
        <w:t xml:space="preserve">    </w:t>
      </w:r>
      <w:r w:rsidRPr="009A091E">
        <w:rPr>
          <w:rFonts w:ascii="Arial" w:hAnsi="Arial" w:cs="Arial"/>
          <w:sz w:val="24"/>
          <w:szCs w:val="24"/>
        </w:rPr>
        <w:t>En esta primera parte queremos enfocarnos en la parte del consumidor, en donde investigamos un poco quienes son quien compran y comprarían basura orgánica, y también a quienes les gustaría adquirir digestores de biogás.</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xml:space="preserve"> En la pagina web http://www.quiminet.com/ encontramos solicitudes de compradores que desean adquirir un digestor de basura orgánica para diversos usos, como los son la producción de fertilizante natural, a base de basura orgánica, la producción de biogás o de energía.</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En el listado de quienes desearían adquirir el producto se encuentran 10 solicitudes, de las cuales 5 son de México. De estos  2 solicitan 1 tonelada cada semana, uno 1 servicio para prueba, y los otros dos solicitan 1 kg diario y otro una pieza mensual.</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lastRenderedPageBreak/>
        <w:t>En la parte de los clientes solo se nos muestran cinco, de los cuales todos se encuentran en  México.</w:t>
      </w:r>
    </w:p>
    <w:p w:rsidR="00507E04" w:rsidRDefault="00507E04" w:rsidP="00507E04">
      <w:pPr>
        <w:spacing w:line="240" w:lineRule="auto"/>
        <w:jc w:val="both"/>
        <w:rPr>
          <w:rFonts w:ascii="Arial" w:hAnsi="Arial" w:cs="Arial"/>
          <w:sz w:val="24"/>
          <w:szCs w:val="24"/>
        </w:rPr>
      </w:pPr>
      <w:r w:rsidRPr="009A091E">
        <w:rPr>
          <w:rFonts w:ascii="Arial" w:hAnsi="Arial" w:cs="Arial"/>
          <w:sz w:val="24"/>
          <w:szCs w:val="24"/>
        </w:rPr>
        <w:t>En la  siguiente imagen se muestran las solicitudes de los clientes de digestores de basura orgánica en México y las cantidades requeridas por cada uno.</w:t>
      </w:r>
    </w:p>
    <w:p w:rsidR="00477F09" w:rsidRDefault="00477F09" w:rsidP="00507E04">
      <w:pPr>
        <w:spacing w:line="240" w:lineRule="auto"/>
        <w:jc w:val="both"/>
        <w:rPr>
          <w:rFonts w:ascii="Arial" w:hAnsi="Arial" w:cs="Arial"/>
          <w:sz w:val="24"/>
          <w:szCs w:val="24"/>
        </w:rPr>
      </w:pPr>
    </w:p>
    <w:p w:rsidR="00477F09" w:rsidRDefault="00477F09" w:rsidP="00477F09">
      <w:pPr>
        <w:spacing w:line="240" w:lineRule="auto"/>
        <w:jc w:val="center"/>
        <w:rPr>
          <w:rFonts w:ascii="Arial" w:hAnsi="Arial" w:cs="Arial"/>
          <w:sz w:val="24"/>
          <w:szCs w:val="24"/>
        </w:rPr>
      </w:pPr>
      <w:r>
        <w:rPr>
          <w:rFonts w:ascii="Arial" w:hAnsi="Arial" w:cs="Arial"/>
          <w:noProof/>
          <w:sz w:val="24"/>
          <w:szCs w:val="24"/>
          <w:lang w:eastAsia="es-MX"/>
        </w:rPr>
        <w:drawing>
          <wp:inline distT="0" distB="0" distL="0" distR="0">
            <wp:extent cx="6030611" cy="2562225"/>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nvnb.jpg"/>
                    <pic:cNvPicPr/>
                  </pic:nvPicPr>
                  <pic:blipFill>
                    <a:blip r:embed="rId19">
                      <a:extLst>
                        <a:ext uri="{28A0092B-C50C-407E-A947-70E740481C1C}">
                          <a14:useLocalDpi xmlns:a14="http://schemas.microsoft.com/office/drawing/2010/main" val="0"/>
                        </a:ext>
                      </a:extLst>
                    </a:blip>
                    <a:stretch>
                      <a:fillRect/>
                    </a:stretch>
                  </pic:blipFill>
                  <pic:spPr>
                    <a:xfrm>
                      <a:off x="0" y="0"/>
                      <a:ext cx="6038652" cy="2565641"/>
                    </a:xfrm>
                    <a:prstGeom prst="rect">
                      <a:avLst/>
                    </a:prstGeom>
                  </pic:spPr>
                </pic:pic>
              </a:graphicData>
            </a:graphic>
          </wp:inline>
        </w:drawing>
      </w:r>
    </w:p>
    <w:p w:rsidR="00477F09" w:rsidRPr="009A091E" w:rsidRDefault="00477F09" w:rsidP="00507E04">
      <w:pPr>
        <w:spacing w:line="240" w:lineRule="auto"/>
        <w:jc w:val="both"/>
        <w:rPr>
          <w:rFonts w:ascii="Arial" w:hAnsi="Arial" w:cs="Arial"/>
          <w:sz w:val="24"/>
          <w:szCs w:val="24"/>
        </w:rPr>
      </w:pPr>
    </w:p>
    <w:p w:rsidR="00507E04" w:rsidRPr="009A091E" w:rsidRDefault="00507E04" w:rsidP="00507E04">
      <w:pPr>
        <w:spacing w:line="240" w:lineRule="auto"/>
        <w:jc w:val="both"/>
        <w:rPr>
          <w:rFonts w:ascii="Arial" w:hAnsi="Arial" w:cs="Arial"/>
          <w:sz w:val="24"/>
          <w:szCs w:val="24"/>
        </w:rPr>
      </w:pPr>
    </w:p>
    <w:p w:rsidR="00507E04" w:rsidRPr="009A091E" w:rsidRDefault="00507E04" w:rsidP="00507E04">
      <w:pPr>
        <w:spacing w:line="240" w:lineRule="auto"/>
        <w:jc w:val="both"/>
        <w:rPr>
          <w:rFonts w:ascii="Arial" w:hAnsi="Arial" w:cs="Arial"/>
          <w:b/>
          <w:i/>
          <w:sz w:val="24"/>
          <w:szCs w:val="24"/>
          <w:u w:val="single"/>
        </w:rPr>
      </w:pPr>
      <w:r w:rsidRPr="009A091E">
        <w:rPr>
          <w:rFonts w:ascii="Arial" w:hAnsi="Arial" w:cs="Arial"/>
          <w:b/>
          <w:i/>
          <w:sz w:val="24"/>
          <w:szCs w:val="24"/>
          <w:u w:val="single"/>
        </w:rPr>
        <w:t>¿Quiénes producen basura?</w:t>
      </w:r>
    </w:p>
    <w:p w:rsidR="00507E04" w:rsidRPr="00507E04" w:rsidRDefault="00507E04" w:rsidP="00507E04">
      <w:pPr>
        <w:spacing w:line="240" w:lineRule="auto"/>
        <w:jc w:val="both"/>
        <w:rPr>
          <w:rFonts w:ascii="Arial" w:hAnsi="Arial" w:cs="Arial"/>
          <w:b/>
          <w:i/>
          <w:sz w:val="24"/>
          <w:szCs w:val="24"/>
          <w:u w:val="single"/>
        </w:rPr>
      </w:pPr>
      <w:r w:rsidRPr="009A091E">
        <w:rPr>
          <w:rFonts w:ascii="Arial" w:hAnsi="Arial" w:cs="Arial"/>
          <w:b/>
          <w:i/>
          <w:sz w:val="24"/>
          <w:szCs w:val="24"/>
          <w:u w:val="single"/>
        </w:rPr>
        <w:t xml:space="preserve"> </w:t>
      </w:r>
      <w:r w:rsidRPr="009A091E">
        <w:rPr>
          <w:rFonts w:ascii="Arial" w:hAnsi="Arial" w:cs="Arial"/>
          <w:sz w:val="24"/>
          <w:szCs w:val="24"/>
        </w:rPr>
        <w:t>Generación de Residuos Sólidos.</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xml:space="preserve">Para su estudio encontramos en la página </w:t>
      </w:r>
      <w:hyperlink r:id="rId20" w:history="1">
        <w:r w:rsidRPr="009A091E">
          <w:rPr>
            <w:rFonts w:ascii="Arial" w:hAnsi="Arial" w:cs="Arial"/>
            <w:color w:val="1155CC"/>
            <w:sz w:val="24"/>
            <w:szCs w:val="24"/>
            <w:u w:val="single"/>
          </w:rPr>
          <w:t>http</w:t>
        </w:r>
      </w:hyperlink>
      <w:hyperlink r:id="rId21" w:history="1">
        <w:r w:rsidRPr="009A091E">
          <w:rPr>
            <w:rFonts w:ascii="Arial" w:hAnsi="Arial" w:cs="Arial"/>
            <w:color w:val="1155CC"/>
            <w:sz w:val="24"/>
            <w:szCs w:val="24"/>
            <w:u w:val="single"/>
          </w:rPr>
          <w:t>://</w:t>
        </w:r>
      </w:hyperlink>
      <w:hyperlink r:id="rId22" w:history="1">
        <w:r w:rsidRPr="009A091E">
          <w:rPr>
            <w:rFonts w:ascii="Arial" w:hAnsi="Arial" w:cs="Arial"/>
            <w:color w:val="1155CC"/>
            <w:sz w:val="24"/>
            <w:szCs w:val="24"/>
            <w:u w:val="single"/>
          </w:rPr>
          <w:t>www</w:t>
        </w:r>
      </w:hyperlink>
      <w:hyperlink r:id="rId23" w:history="1">
        <w:r w:rsidRPr="009A091E">
          <w:rPr>
            <w:rFonts w:ascii="Arial" w:hAnsi="Arial" w:cs="Arial"/>
            <w:color w:val="1155CC"/>
            <w:sz w:val="24"/>
            <w:szCs w:val="24"/>
            <w:u w:val="single"/>
          </w:rPr>
          <w:t>.</w:t>
        </w:r>
      </w:hyperlink>
      <w:hyperlink r:id="rId24" w:history="1">
        <w:proofErr w:type="gramStart"/>
        <w:r w:rsidRPr="009A091E">
          <w:rPr>
            <w:rFonts w:ascii="Arial" w:hAnsi="Arial" w:cs="Arial"/>
            <w:color w:val="1155CC"/>
            <w:sz w:val="24"/>
            <w:szCs w:val="24"/>
            <w:u w:val="single"/>
          </w:rPr>
          <w:t>sedesol</w:t>
        </w:r>
        <w:proofErr w:type="gramEnd"/>
      </w:hyperlink>
      <w:hyperlink r:id="rId25" w:history="1">
        <w:r w:rsidRPr="009A091E">
          <w:rPr>
            <w:rFonts w:ascii="Arial" w:hAnsi="Arial" w:cs="Arial"/>
            <w:color w:val="1155CC"/>
            <w:sz w:val="24"/>
            <w:szCs w:val="24"/>
            <w:u w:val="single"/>
          </w:rPr>
          <w:t>2009.</w:t>
        </w:r>
      </w:hyperlink>
      <w:hyperlink r:id="rId26" w:history="1">
        <w:proofErr w:type="gramStart"/>
        <w:r w:rsidRPr="009A091E">
          <w:rPr>
            <w:rFonts w:ascii="Arial" w:hAnsi="Arial" w:cs="Arial"/>
            <w:color w:val="1155CC"/>
            <w:sz w:val="24"/>
            <w:szCs w:val="24"/>
            <w:u w:val="single"/>
          </w:rPr>
          <w:t>sedesol</w:t>
        </w:r>
        <w:proofErr w:type="gramEnd"/>
      </w:hyperlink>
      <w:hyperlink r:id="rId27" w:history="1">
        <w:r w:rsidRPr="009A091E">
          <w:rPr>
            <w:rFonts w:ascii="Arial" w:hAnsi="Arial" w:cs="Arial"/>
            <w:color w:val="1155CC"/>
            <w:sz w:val="24"/>
            <w:szCs w:val="24"/>
            <w:u w:val="single"/>
          </w:rPr>
          <w:t>.</w:t>
        </w:r>
      </w:hyperlink>
      <w:hyperlink r:id="rId28" w:history="1">
        <w:proofErr w:type="gramStart"/>
        <w:r w:rsidRPr="009A091E">
          <w:rPr>
            <w:rFonts w:ascii="Arial" w:hAnsi="Arial" w:cs="Arial"/>
            <w:color w:val="1155CC"/>
            <w:sz w:val="24"/>
            <w:szCs w:val="24"/>
            <w:u w:val="single"/>
          </w:rPr>
          <w:t>gob</w:t>
        </w:r>
        <w:proofErr w:type="gramEnd"/>
      </w:hyperlink>
      <w:hyperlink r:id="rId29" w:history="1">
        <w:r w:rsidRPr="009A091E">
          <w:rPr>
            <w:rFonts w:ascii="Arial" w:hAnsi="Arial" w:cs="Arial"/>
            <w:color w:val="1155CC"/>
            <w:sz w:val="24"/>
            <w:szCs w:val="24"/>
            <w:u w:val="single"/>
          </w:rPr>
          <w:t>.</w:t>
        </w:r>
      </w:hyperlink>
      <w:hyperlink r:id="rId30" w:history="1">
        <w:proofErr w:type="gramStart"/>
        <w:r w:rsidRPr="009A091E">
          <w:rPr>
            <w:rFonts w:ascii="Arial" w:hAnsi="Arial" w:cs="Arial"/>
            <w:color w:val="1155CC"/>
            <w:sz w:val="24"/>
            <w:szCs w:val="24"/>
            <w:u w:val="single"/>
          </w:rPr>
          <w:t>mx</w:t>
        </w:r>
        <w:proofErr w:type="gramEnd"/>
      </w:hyperlink>
      <w:hyperlink r:id="rId31" w:history="1">
        <w:r w:rsidRPr="009A091E">
          <w:rPr>
            <w:rFonts w:ascii="Arial" w:hAnsi="Arial" w:cs="Arial"/>
            <w:color w:val="1155CC"/>
            <w:sz w:val="24"/>
            <w:szCs w:val="24"/>
            <w:u w:val="single"/>
          </w:rPr>
          <w:t xml:space="preserve"> </w:t>
        </w:r>
      </w:hyperlink>
      <w:r w:rsidRPr="009A091E">
        <w:rPr>
          <w:rFonts w:ascii="Arial" w:hAnsi="Arial" w:cs="Arial"/>
          <w:sz w:val="24"/>
          <w:szCs w:val="24"/>
        </w:rPr>
        <w:t>que los residuos sólidos se pueden clasificar de acuerdo a su fuente de</w:t>
      </w:r>
    </w:p>
    <w:p w:rsidR="00507E04" w:rsidRPr="009A091E" w:rsidRDefault="00507E04" w:rsidP="00507E04">
      <w:pPr>
        <w:spacing w:line="240" w:lineRule="auto"/>
        <w:jc w:val="both"/>
        <w:rPr>
          <w:rFonts w:ascii="Arial" w:hAnsi="Arial" w:cs="Arial"/>
          <w:sz w:val="24"/>
          <w:szCs w:val="24"/>
        </w:rPr>
      </w:pPr>
      <w:proofErr w:type="gramStart"/>
      <w:r w:rsidRPr="009A091E">
        <w:rPr>
          <w:rFonts w:ascii="Arial" w:hAnsi="Arial" w:cs="Arial"/>
          <w:sz w:val="24"/>
          <w:szCs w:val="24"/>
        </w:rPr>
        <w:t>origen</w:t>
      </w:r>
      <w:proofErr w:type="gramEnd"/>
      <w:r w:rsidRPr="009A091E">
        <w:rPr>
          <w:rFonts w:ascii="Arial" w:hAnsi="Arial" w:cs="Arial"/>
          <w:sz w:val="24"/>
          <w:szCs w:val="24"/>
        </w:rPr>
        <w:t xml:space="preserve"> en :</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Domiciliarios</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Comerciales</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De sitios públicos</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Institucionales</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Hospitalarios</w:t>
      </w:r>
    </w:p>
    <w:p w:rsidR="00507E04" w:rsidRPr="009A091E" w:rsidRDefault="00507E04" w:rsidP="00507E04">
      <w:pPr>
        <w:spacing w:line="240" w:lineRule="auto"/>
        <w:jc w:val="both"/>
        <w:rPr>
          <w:rFonts w:ascii="Arial" w:hAnsi="Arial" w:cs="Arial"/>
          <w:sz w:val="24"/>
          <w:szCs w:val="24"/>
        </w:rPr>
      </w:pPr>
      <w:r w:rsidRPr="009A091E">
        <w:rPr>
          <w:rFonts w:ascii="Arial" w:hAnsi="Arial" w:cs="Arial"/>
          <w:sz w:val="24"/>
          <w:szCs w:val="24"/>
        </w:rPr>
        <w:t>• Industriales</w:t>
      </w:r>
    </w:p>
    <w:p w:rsidR="00507E04" w:rsidRDefault="00507E04" w:rsidP="00507E04">
      <w:pPr>
        <w:spacing w:after="0"/>
        <w:jc w:val="both"/>
        <w:rPr>
          <w:rFonts w:ascii="Arial" w:hAnsi="Arial" w:cs="Arial"/>
          <w:sz w:val="24"/>
          <w:szCs w:val="24"/>
        </w:rPr>
      </w:pPr>
    </w:p>
    <w:p w:rsidR="00507E04" w:rsidRPr="009A091E" w:rsidRDefault="00507E04" w:rsidP="00507E04">
      <w:pPr>
        <w:spacing w:after="0"/>
        <w:jc w:val="both"/>
        <w:rPr>
          <w:rFonts w:ascii="Arial" w:hAnsi="Arial" w:cs="Arial"/>
          <w:sz w:val="24"/>
          <w:szCs w:val="24"/>
        </w:rPr>
      </w:pPr>
      <w:r w:rsidRPr="009A091E">
        <w:rPr>
          <w:rFonts w:ascii="Arial" w:hAnsi="Arial" w:cs="Arial"/>
          <w:sz w:val="24"/>
          <w:szCs w:val="24"/>
        </w:rPr>
        <w:lastRenderedPageBreak/>
        <w:t xml:space="preserve">En el distrito federal las delegaciones que </w:t>
      </w:r>
      <w:proofErr w:type="gramStart"/>
      <w:r w:rsidRPr="009A091E">
        <w:rPr>
          <w:rFonts w:ascii="Arial" w:hAnsi="Arial" w:cs="Arial"/>
          <w:sz w:val="24"/>
          <w:szCs w:val="24"/>
        </w:rPr>
        <w:t>mas</w:t>
      </w:r>
      <w:proofErr w:type="gramEnd"/>
      <w:r w:rsidRPr="009A091E">
        <w:rPr>
          <w:rFonts w:ascii="Arial" w:hAnsi="Arial" w:cs="Arial"/>
          <w:sz w:val="24"/>
          <w:szCs w:val="24"/>
        </w:rPr>
        <w:t xml:space="preserve"> basura orgánica han entregado son:</w:t>
      </w:r>
    </w:p>
    <w:p w:rsidR="00507E04" w:rsidRPr="009A091E" w:rsidRDefault="00507E04" w:rsidP="00507E04">
      <w:pPr>
        <w:spacing w:after="0"/>
        <w:jc w:val="both"/>
        <w:rPr>
          <w:rFonts w:ascii="Arial" w:hAnsi="Arial" w:cs="Arial"/>
          <w:sz w:val="24"/>
          <w:szCs w:val="24"/>
        </w:rPr>
      </w:pPr>
      <w:r w:rsidRPr="009A091E">
        <w:rPr>
          <w:rFonts w:ascii="Arial" w:hAnsi="Arial" w:cs="Arial"/>
          <w:sz w:val="24"/>
          <w:szCs w:val="24"/>
        </w:rPr>
        <w:t xml:space="preserve">- Coyoacán </w:t>
      </w:r>
    </w:p>
    <w:p w:rsidR="00507E04" w:rsidRPr="009A091E" w:rsidRDefault="00507E04" w:rsidP="00507E04">
      <w:pPr>
        <w:spacing w:after="0"/>
        <w:jc w:val="both"/>
        <w:rPr>
          <w:rFonts w:ascii="Arial" w:hAnsi="Arial" w:cs="Arial"/>
          <w:sz w:val="24"/>
          <w:szCs w:val="24"/>
        </w:rPr>
      </w:pPr>
      <w:r w:rsidRPr="009A091E">
        <w:rPr>
          <w:rFonts w:ascii="Arial" w:hAnsi="Arial" w:cs="Arial"/>
          <w:sz w:val="24"/>
          <w:szCs w:val="24"/>
        </w:rPr>
        <w:t xml:space="preserve">- </w:t>
      </w:r>
      <w:proofErr w:type="spellStart"/>
      <w:r w:rsidRPr="009A091E">
        <w:rPr>
          <w:rFonts w:ascii="Arial" w:hAnsi="Arial" w:cs="Arial"/>
          <w:sz w:val="24"/>
          <w:szCs w:val="24"/>
        </w:rPr>
        <w:t>Alvaro</w:t>
      </w:r>
      <w:proofErr w:type="spellEnd"/>
      <w:r w:rsidRPr="009A091E">
        <w:rPr>
          <w:rFonts w:ascii="Arial" w:hAnsi="Arial" w:cs="Arial"/>
          <w:sz w:val="24"/>
          <w:szCs w:val="24"/>
        </w:rPr>
        <w:t xml:space="preserve"> Obregón</w:t>
      </w:r>
    </w:p>
    <w:p w:rsidR="00507E04" w:rsidRPr="009A091E" w:rsidRDefault="00507E04" w:rsidP="00507E04">
      <w:pPr>
        <w:spacing w:after="0"/>
        <w:jc w:val="both"/>
        <w:rPr>
          <w:rFonts w:ascii="Arial" w:hAnsi="Arial" w:cs="Arial"/>
          <w:sz w:val="24"/>
          <w:szCs w:val="24"/>
        </w:rPr>
      </w:pPr>
      <w:r w:rsidRPr="009A091E">
        <w:rPr>
          <w:rFonts w:ascii="Arial" w:hAnsi="Arial" w:cs="Arial"/>
          <w:sz w:val="24"/>
          <w:szCs w:val="24"/>
        </w:rPr>
        <w:t>- Tlalpan</w:t>
      </w:r>
    </w:p>
    <w:p w:rsidR="00507E04" w:rsidRPr="009A091E" w:rsidRDefault="00507E04" w:rsidP="00507E04">
      <w:pPr>
        <w:spacing w:after="0"/>
        <w:jc w:val="both"/>
        <w:rPr>
          <w:rFonts w:ascii="Arial" w:hAnsi="Arial" w:cs="Arial"/>
          <w:sz w:val="24"/>
          <w:szCs w:val="24"/>
        </w:rPr>
      </w:pPr>
    </w:p>
    <w:p w:rsidR="00507E04" w:rsidRPr="009A091E" w:rsidRDefault="00507E04" w:rsidP="00507E04">
      <w:pPr>
        <w:spacing w:after="0"/>
        <w:jc w:val="both"/>
        <w:rPr>
          <w:rFonts w:ascii="Arial" w:hAnsi="Arial" w:cs="Arial"/>
          <w:sz w:val="24"/>
          <w:szCs w:val="24"/>
        </w:rPr>
      </w:pPr>
      <w:r w:rsidRPr="009A091E">
        <w:rPr>
          <w:rFonts w:ascii="Arial" w:hAnsi="Arial" w:cs="Arial"/>
          <w:sz w:val="24"/>
          <w:szCs w:val="24"/>
        </w:rPr>
        <w:t xml:space="preserve">Lo anterior de acuerdo con la </w:t>
      </w:r>
      <w:proofErr w:type="gramStart"/>
      <w:r w:rsidRPr="009A091E">
        <w:rPr>
          <w:rFonts w:ascii="Arial" w:hAnsi="Arial" w:cs="Arial"/>
          <w:sz w:val="24"/>
          <w:szCs w:val="24"/>
        </w:rPr>
        <w:t>pagina</w:t>
      </w:r>
      <w:proofErr w:type="gramEnd"/>
      <w:r w:rsidRPr="009A091E">
        <w:rPr>
          <w:rFonts w:ascii="Arial" w:hAnsi="Arial" w:cs="Arial"/>
          <w:sz w:val="24"/>
          <w:szCs w:val="24"/>
        </w:rPr>
        <w:t>: portal de ciudadano del Distrito Federal.</w:t>
      </w:r>
    </w:p>
    <w:p w:rsidR="00507E04" w:rsidRPr="009A091E" w:rsidRDefault="00507E04" w:rsidP="00477F09">
      <w:pPr>
        <w:spacing w:after="0"/>
        <w:rPr>
          <w:rFonts w:ascii="Arial" w:hAnsi="Arial" w:cs="Arial"/>
          <w:sz w:val="24"/>
          <w:szCs w:val="24"/>
        </w:rPr>
      </w:pPr>
    </w:p>
    <w:p w:rsidR="00507E04" w:rsidRDefault="00507E04" w:rsidP="00507E04">
      <w:pPr>
        <w:spacing w:line="240" w:lineRule="auto"/>
        <w:rPr>
          <w:rFonts w:ascii="Arial" w:hAnsi="Arial" w:cs="Arial"/>
          <w:sz w:val="24"/>
          <w:szCs w:val="24"/>
        </w:rPr>
      </w:pPr>
    </w:p>
    <w:p w:rsidR="00477F09" w:rsidRDefault="00477F09" w:rsidP="00507E04">
      <w:pPr>
        <w:spacing w:line="240" w:lineRule="auto"/>
        <w:rPr>
          <w:rFonts w:ascii="Arial" w:hAnsi="Arial" w:cs="Arial"/>
          <w:sz w:val="24"/>
          <w:szCs w:val="24"/>
        </w:rPr>
      </w:pPr>
    </w:p>
    <w:p w:rsidR="00477F09" w:rsidRPr="009A091E" w:rsidRDefault="00477F09" w:rsidP="00507E04">
      <w:pPr>
        <w:spacing w:line="240" w:lineRule="auto"/>
        <w:rPr>
          <w:rFonts w:ascii="Arial" w:hAnsi="Arial" w:cs="Arial"/>
          <w:sz w:val="24"/>
          <w:szCs w:val="24"/>
        </w:rPr>
      </w:pPr>
      <w:bookmarkStart w:id="0" w:name="_GoBack"/>
      <w:bookmarkEnd w:id="0"/>
    </w:p>
    <w:p w:rsidR="00507E04" w:rsidRPr="009A091E" w:rsidRDefault="00507E04" w:rsidP="00507E04">
      <w:pPr>
        <w:spacing w:line="240" w:lineRule="auto"/>
        <w:rPr>
          <w:rFonts w:ascii="Arial" w:hAnsi="Arial" w:cs="Arial"/>
          <w:b/>
          <w:bCs/>
          <w:sz w:val="24"/>
          <w:szCs w:val="24"/>
          <w:u w:val="single"/>
        </w:rPr>
      </w:pPr>
      <w:r w:rsidRPr="009A091E">
        <w:rPr>
          <w:rFonts w:ascii="Arial" w:hAnsi="Arial" w:cs="Arial"/>
          <w:b/>
          <w:bCs/>
          <w:sz w:val="24"/>
          <w:szCs w:val="24"/>
          <w:u w:val="single"/>
        </w:rPr>
        <w:t>Referencias:</w:t>
      </w:r>
    </w:p>
    <w:p w:rsidR="00507E04" w:rsidRPr="009A091E" w:rsidRDefault="00507E04" w:rsidP="00507E04">
      <w:pPr>
        <w:spacing w:line="240" w:lineRule="auto"/>
        <w:rPr>
          <w:rFonts w:ascii="Arial" w:hAnsi="Arial" w:cs="Arial"/>
          <w:sz w:val="24"/>
          <w:szCs w:val="24"/>
        </w:rPr>
      </w:pPr>
    </w:p>
    <w:p w:rsidR="00507E04" w:rsidRPr="009A091E" w:rsidRDefault="00507E04" w:rsidP="00507E04">
      <w:pPr>
        <w:numPr>
          <w:ilvl w:val="0"/>
          <w:numId w:val="1"/>
        </w:numPr>
        <w:tabs>
          <w:tab w:val="num" w:pos="720"/>
        </w:tabs>
        <w:spacing w:after="0" w:line="240" w:lineRule="auto"/>
        <w:jc w:val="both"/>
        <w:rPr>
          <w:rFonts w:ascii="Arial" w:hAnsi="Arial" w:cs="Arial"/>
          <w:sz w:val="24"/>
          <w:szCs w:val="24"/>
        </w:rPr>
      </w:pPr>
      <w:r w:rsidRPr="009A091E">
        <w:rPr>
          <w:rFonts w:ascii="Arial" w:hAnsi="Arial" w:cs="Arial"/>
          <w:sz w:val="24"/>
          <w:szCs w:val="24"/>
        </w:rPr>
        <w:t xml:space="preserve">Recuperan gas de basura orgánica, (2009, 8 de septiembre). </w:t>
      </w:r>
      <w:proofErr w:type="spellStart"/>
      <w:r w:rsidRPr="009A091E">
        <w:rPr>
          <w:rFonts w:ascii="Arial" w:hAnsi="Arial" w:cs="Arial"/>
          <w:sz w:val="24"/>
          <w:szCs w:val="24"/>
        </w:rPr>
        <w:t>Electronic</w:t>
      </w:r>
      <w:proofErr w:type="spellEnd"/>
      <w:r w:rsidRPr="009A091E">
        <w:rPr>
          <w:rFonts w:ascii="Arial" w:hAnsi="Arial" w:cs="Arial"/>
          <w:sz w:val="24"/>
          <w:szCs w:val="24"/>
        </w:rPr>
        <w:t xml:space="preserve"> Reference (en línea). México. Recuperado el 29 de febrero de 2012 de: </w:t>
      </w:r>
      <w:hyperlink r:id="rId32" w:history="1">
        <w:r w:rsidRPr="009A091E">
          <w:rPr>
            <w:rFonts w:ascii="Arial" w:hAnsi="Arial" w:cs="Arial"/>
            <w:color w:val="1155CC"/>
            <w:sz w:val="24"/>
            <w:szCs w:val="24"/>
            <w:u w:val="single"/>
          </w:rPr>
          <w:t>http</w:t>
        </w:r>
      </w:hyperlink>
      <w:hyperlink r:id="rId33" w:history="1">
        <w:proofErr w:type="gramStart"/>
        <w:r w:rsidRPr="009A091E">
          <w:rPr>
            <w:rFonts w:ascii="Arial" w:hAnsi="Arial" w:cs="Arial"/>
            <w:color w:val="1155CC"/>
            <w:sz w:val="24"/>
            <w:szCs w:val="24"/>
            <w:u w:val="single"/>
          </w:rPr>
          <w:t>:/</w:t>
        </w:r>
        <w:proofErr w:type="gramEnd"/>
        <w:r w:rsidRPr="009A091E">
          <w:rPr>
            <w:rFonts w:ascii="Arial" w:hAnsi="Arial" w:cs="Arial"/>
            <w:color w:val="1155CC"/>
            <w:sz w:val="24"/>
            <w:szCs w:val="24"/>
            <w:u w:val="single"/>
          </w:rPr>
          <w:t>/</w:t>
        </w:r>
      </w:hyperlink>
      <w:hyperlink r:id="rId34" w:history="1">
        <w:r w:rsidRPr="009A091E">
          <w:rPr>
            <w:rFonts w:ascii="Arial" w:hAnsi="Arial" w:cs="Arial"/>
            <w:color w:val="1155CC"/>
            <w:sz w:val="24"/>
            <w:szCs w:val="24"/>
            <w:u w:val="single"/>
          </w:rPr>
          <w:t>www</w:t>
        </w:r>
      </w:hyperlink>
      <w:hyperlink r:id="rId35" w:history="1">
        <w:r w:rsidRPr="009A091E">
          <w:rPr>
            <w:rFonts w:ascii="Arial" w:hAnsi="Arial" w:cs="Arial"/>
            <w:color w:val="1155CC"/>
            <w:sz w:val="24"/>
            <w:szCs w:val="24"/>
            <w:u w:val="single"/>
          </w:rPr>
          <w:t>.</w:t>
        </w:r>
      </w:hyperlink>
      <w:hyperlink r:id="rId36" w:history="1">
        <w:r w:rsidRPr="009A091E">
          <w:rPr>
            <w:rFonts w:ascii="Arial" w:hAnsi="Arial" w:cs="Arial"/>
            <w:color w:val="1155CC"/>
            <w:sz w:val="24"/>
            <w:szCs w:val="24"/>
            <w:u w:val="single"/>
          </w:rPr>
          <w:t>eluniversal</w:t>
        </w:r>
      </w:hyperlink>
      <w:hyperlink r:id="rId37" w:history="1">
        <w:r w:rsidRPr="009A091E">
          <w:rPr>
            <w:rFonts w:ascii="Arial" w:hAnsi="Arial" w:cs="Arial"/>
            <w:color w:val="1155CC"/>
            <w:sz w:val="24"/>
            <w:szCs w:val="24"/>
            <w:u w:val="single"/>
          </w:rPr>
          <w:t>.</w:t>
        </w:r>
      </w:hyperlink>
      <w:hyperlink r:id="rId38" w:history="1">
        <w:r w:rsidRPr="009A091E">
          <w:rPr>
            <w:rFonts w:ascii="Arial" w:hAnsi="Arial" w:cs="Arial"/>
            <w:color w:val="1155CC"/>
            <w:sz w:val="24"/>
            <w:szCs w:val="24"/>
            <w:u w:val="single"/>
          </w:rPr>
          <w:t>com</w:t>
        </w:r>
      </w:hyperlink>
      <w:hyperlink r:id="rId39" w:history="1">
        <w:r w:rsidRPr="009A091E">
          <w:rPr>
            <w:rFonts w:ascii="Arial" w:hAnsi="Arial" w:cs="Arial"/>
            <w:color w:val="1155CC"/>
            <w:sz w:val="24"/>
            <w:szCs w:val="24"/>
            <w:u w:val="single"/>
          </w:rPr>
          <w:t>.</w:t>
        </w:r>
      </w:hyperlink>
      <w:hyperlink r:id="rId40" w:history="1">
        <w:r w:rsidRPr="009A091E">
          <w:rPr>
            <w:rFonts w:ascii="Arial" w:hAnsi="Arial" w:cs="Arial"/>
            <w:color w:val="1155CC"/>
            <w:sz w:val="24"/>
            <w:szCs w:val="24"/>
            <w:u w:val="single"/>
          </w:rPr>
          <w:t>mx</w:t>
        </w:r>
      </w:hyperlink>
      <w:hyperlink r:id="rId41" w:history="1">
        <w:r w:rsidRPr="009A091E">
          <w:rPr>
            <w:rFonts w:ascii="Arial" w:hAnsi="Arial" w:cs="Arial"/>
            <w:color w:val="1155CC"/>
            <w:sz w:val="24"/>
            <w:szCs w:val="24"/>
            <w:u w:val="single"/>
          </w:rPr>
          <w:t>/</w:t>
        </w:r>
      </w:hyperlink>
      <w:hyperlink r:id="rId42" w:history="1">
        <w:r w:rsidRPr="009A091E">
          <w:rPr>
            <w:rFonts w:ascii="Arial" w:hAnsi="Arial" w:cs="Arial"/>
            <w:color w:val="1155CC"/>
            <w:sz w:val="24"/>
            <w:szCs w:val="24"/>
            <w:u w:val="single"/>
          </w:rPr>
          <w:t>ciudad</w:t>
        </w:r>
      </w:hyperlink>
      <w:hyperlink r:id="rId43" w:history="1">
        <w:r w:rsidRPr="009A091E">
          <w:rPr>
            <w:rFonts w:ascii="Arial" w:hAnsi="Arial" w:cs="Arial"/>
            <w:color w:val="1155CC"/>
            <w:sz w:val="24"/>
            <w:szCs w:val="24"/>
            <w:u w:val="single"/>
          </w:rPr>
          <w:t>/97405.</w:t>
        </w:r>
      </w:hyperlink>
      <w:hyperlink r:id="rId44" w:history="1">
        <w:r w:rsidRPr="009A091E">
          <w:rPr>
            <w:rFonts w:ascii="Arial" w:hAnsi="Arial" w:cs="Arial"/>
            <w:color w:val="1155CC"/>
            <w:sz w:val="24"/>
            <w:szCs w:val="24"/>
            <w:u w:val="single"/>
          </w:rPr>
          <w:t>html</w:t>
        </w:r>
      </w:hyperlink>
    </w:p>
    <w:p w:rsidR="00507E04" w:rsidRPr="009A091E" w:rsidRDefault="00507E04" w:rsidP="00507E04">
      <w:pPr>
        <w:spacing w:line="240" w:lineRule="auto"/>
        <w:rPr>
          <w:rFonts w:ascii="Arial" w:hAnsi="Arial" w:cs="Arial"/>
          <w:sz w:val="24"/>
          <w:szCs w:val="24"/>
        </w:rPr>
      </w:pPr>
    </w:p>
    <w:p w:rsidR="00507E04" w:rsidRPr="009A091E" w:rsidRDefault="00507E04" w:rsidP="00507E04">
      <w:pPr>
        <w:numPr>
          <w:ilvl w:val="0"/>
          <w:numId w:val="2"/>
        </w:numPr>
        <w:tabs>
          <w:tab w:val="num" w:pos="720"/>
        </w:tabs>
        <w:spacing w:after="0" w:line="240" w:lineRule="auto"/>
        <w:jc w:val="both"/>
        <w:rPr>
          <w:rFonts w:ascii="Arial" w:hAnsi="Arial" w:cs="Arial"/>
          <w:sz w:val="24"/>
          <w:szCs w:val="24"/>
        </w:rPr>
      </w:pPr>
      <w:r w:rsidRPr="009A091E">
        <w:rPr>
          <w:rFonts w:ascii="Arial" w:hAnsi="Arial" w:cs="Arial"/>
          <w:sz w:val="24"/>
          <w:szCs w:val="24"/>
        </w:rPr>
        <w:t xml:space="preserve">Digestores de basura orgánica. Recuperado en 2 de marzo del 2012 de: </w:t>
      </w:r>
      <w:hyperlink r:id="rId45" w:anchor="info" w:history="1">
        <w:r w:rsidRPr="009A091E">
          <w:rPr>
            <w:rFonts w:ascii="Arial" w:hAnsi="Arial" w:cs="Arial"/>
            <w:color w:val="1155CC"/>
            <w:sz w:val="24"/>
            <w:szCs w:val="24"/>
            <w:u w:val="single"/>
          </w:rPr>
          <w:t>http</w:t>
        </w:r>
      </w:hyperlink>
      <w:hyperlink r:id="rId46" w:anchor="info" w:history="1">
        <w:r w:rsidRPr="009A091E">
          <w:rPr>
            <w:rFonts w:ascii="Arial" w:hAnsi="Arial" w:cs="Arial"/>
            <w:color w:val="1155CC"/>
            <w:sz w:val="24"/>
            <w:szCs w:val="24"/>
            <w:u w:val="single"/>
          </w:rPr>
          <w:t>://</w:t>
        </w:r>
      </w:hyperlink>
      <w:hyperlink r:id="rId47" w:anchor="info" w:history="1">
        <w:r w:rsidRPr="009A091E">
          <w:rPr>
            <w:rFonts w:ascii="Arial" w:hAnsi="Arial" w:cs="Arial"/>
            <w:color w:val="1155CC"/>
            <w:sz w:val="24"/>
            <w:szCs w:val="24"/>
            <w:u w:val="single"/>
          </w:rPr>
          <w:t>www</w:t>
        </w:r>
      </w:hyperlink>
      <w:hyperlink r:id="rId48" w:anchor="info" w:history="1">
        <w:r w:rsidRPr="009A091E">
          <w:rPr>
            <w:rFonts w:ascii="Arial" w:hAnsi="Arial" w:cs="Arial"/>
            <w:color w:val="1155CC"/>
            <w:sz w:val="24"/>
            <w:szCs w:val="24"/>
            <w:u w:val="single"/>
          </w:rPr>
          <w:t>.</w:t>
        </w:r>
      </w:hyperlink>
      <w:hyperlink r:id="rId49" w:anchor="info" w:history="1">
        <w:r w:rsidRPr="009A091E">
          <w:rPr>
            <w:rFonts w:ascii="Arial" w:hAnsi="Arial" w:cs="Arial"/>
            <w:color w:val="1155CC"/>
            <w:sz w:val="24"/>
            <w:szCs w:val="24"/>
            <w:u w:val="single"/>
          </w:rPr>
          <w:t>quiminet</w:t>
        </w:r>
      </w:hyperlink>
      <w:hyperlink r:id="rId50" w:anchor="info" w:history="1">
        <w:r w:rsidRPr="009A091E">
          <w:rPr>
            <w:rFonts w:ascii="Arial" w:hAnsi="Arial" w:cs="Arial"/>
            <w:color w:val="1155CC"/>
            <w:sz w:val="24"/>
            <w:szCs w:val="24"/>
            <w:u w:val="single"/>
          </w:rPr>
          <w:t>.</w:t>
        </w:r>
      </w:hyperlink>
      <w:hyperlink r:id="rId51" w:anchor="info" w:history="1">
        <w:r w:rsidRPr="009A091E">
          <w:rPr>
            <w:rFonts w:ascii="Arial" w:hAnsi="Arial" w:cs="Arial"/>
            <w:color w:val="1155CC"/>
            <w:sz w:val="24"/>
            <w:szCs w:val="24"/>
            <w:u w:val="single"/>
          </w:rPr>
          <w:t>com</w:t>
        </w:r>
      </w:hyperlink>
      <w:hyperlink r:id="rId52" w:anchor="info" w:history="1">
        <w:r w:rsidRPr="009A091E">
          <w:rPr>
            <w:rFonts w:ascii="Arial" w:hAnsi="Arial" w:cs="Arial"/>
            <w:color w:val="1155CC"/>
            <w:sz w:val="24"/>
            <w:szCs w:val="24"/>
            <w:u w:val="single"/>
          </w:rPr>
          <w:t>/</w:t>
        </w:r>
      </w:hyperlink>
      <w:hyperlink r:id="rId53" w:anchor="info" w:history="1">
        <w:r w:rsidRPr="009A091E">
          <w:rPr>
            <w:rFonts w:ascii="Arial" w:hAnsi="Arial" w:cs="Arial"/>
            <w:color w:val="1155CC"/>
            <w:sz w:val="24"/>
            <w:szCs w:val="24"/>
            <w:u w:val="single"/>
          </w:rPr>
          <w:t>pr</w:t>
        </w:r>
      </w:hyperlink>
      <w:hyperlink r:id="rId54" w:anchor="info" w:history="1">
        <w:r w:rsidRPr="009A091E">
          <w:rPr>
            <w:rFonts w:ascii="Arial" w:hAnsi="Arial" w:cs="Arial"/>
            <w:color w:val="1155CC"/>
            <w:sz w:val="24"/>
            <w:szCs w:val="24"/>
            <w:u w:val="single"/>
          </w:rPr>
          <w:t>1/</w:t>
        </w:r>
      </w:hyperlink>
      <w:hyperlink r:id="rId55" w:anchor="info" w:history="1">
        <w:r w:rsidRPr="009A091E">
          <w:rPr>
            <w:rFonts w:ascii="Arial" w:hAnsi="Arial" w:cs="Arial"/>
            <w:color w:val="1155CC"/>
            <w:sz w:val="24"/>
            <w:szCs w:val="24"/>
            <w:u w:val="single"/>
          </w:rPr>
          <w:t>digestor</w:t>
        </w:r>
      </w:hyperlink>
      <w:hyperlink r:id="rId56" w:anchor="info" w:history="1">
        <w:r w:rsidRPr="009A091E">
          <w:rPr>
            <w:rFonts w:ascii="Arial" w:hAnsi="Arial" w:cs="Arial"/>
            <w:color w:val="1155CC"/>
            <w:sz w:val="24"/>
            <w:szCs w:val="24"/>
            <w:u w:val="single"/>
          </w:rPr>
          <w:t>%2</w:t>
        </w:r>
      </w:hyperlink>
      <w:hyperlink r:id="rId57" w:anchor="info" w:history="1">
        <w:r w:rsidRPr="009A091E">
          <w:rPr>
            <w:rFonts w:ascii="Arial" w:hAnsi="Arial" w:cs="Arial"/>
            <w:color w:val="1155CC"/>
            <w:sz w:val="24"/>
            <w:szCs w:val="24"/>
            <w:u w:val="single"/>
          </w:rPr>
          <w:t>Bde</w:t>
        </w:r>
      </w:hyperlink>
      <w:hyperlink r:id="rId58" w:anchor="info" w:history="1">
        <w:r w:rsidRPr="009A091E">
          <w:rPr>
            <w:rFonts w:ascii="Arial" w:hAnsi="Arial" w:cs="Arial"/>
            <w:color w:val="1155CC"/>
            <w:sz w:val="24"/>
            <w:szCs w:val="24"/>
            <w:u w:val="single"/>
          </w:rPr>
          <w:t>%2</w:t>
        </w:r>
      </w:hyperlink>
      <w:hyperlink r:id="rId59" w:anchor="info" w:history="1">
        <w:r w:rsidRPr="009A091E">
          <w:rPr>
            <w:rFonts w:ascii="Arial" w:hAnsi="Arial" w:cs="Arial"/>
            <w:color w:val="1155CC"/>
            <w:sz w:val="24"/>
            <w:szCs w:val="24"/>
            <w:u w:val="single"/>
          </w:rPr>
          <w:t>Bbasura</w:t>
        </w:r>
      </w:hyperlink>
      <w:hyperlink r:id="rId60" w:anchor="info" w:history="1">
        <w:r w:rsidRPr="009A091E">
          <w:rPr>
            <w:rFonts w:ascii="Arial" w:hAnsi="Arial" w:cs="Arial"/>
            <w:color w:val="1155CC"/>
            <w:sz w:val="24"/>
            <w:szCs w:val="24"/>
            <w:u w:val="single"/>
          </w:rPr>
          <w:t>%2</w:t>
        </w:r>
      </w:hyperlink>
      <w:hyperlink r:id="rId61" w:anchor="info" w:history="1">
        <w:r w:rsidRPr="009A091E">
          <w:rPr>
            <w:rFonts w:ascii="Arial" w:hAnsi="Arial" w:cs="Arial"/>
            <w:color w:val="1155CC"/>
            <w:sz w:val="24"/>
            <w:szCs w:val="24"/>
            <w:u w:val="single"/>
          </w:rPr>
          <w:t>Borganica</w:t>
        </w:r>
      </w:hyperlink>
      <w:hyperlink r:id="rId62" w:anchor="info" w:history="1">
        <w:r w:rsidRPr="009A091E">
          <w:rPr>
            <w:rFonts w:ascii="Arial" w:hAnsi="Arial" w:cs="Arial"/>
            <w:color w:val="1155CC"/>
            <w:sz w:val="24"/>
            <w:szCs w:val="24"/>
            <w:u w:val="single"/>
          </w:rPr>
          <w:t>.</w:t>
        </w:r>
      </w:hyperlink>
      <w:hyperlink r:id="rId63" w:anchor="info" w:history="1">
        <w:r w:rsidRPr="009A091E">
          <w:rPr>
            <w:rFonts w:ascii="Arial" w:hAnsi="Arial" w:cs="Arial"/>
            <w:color w:val="1155CC"/>
            <w:sz w:val="24"/>
            <w:szCs w:val="24"/>
            <w:u w:val="single"/>
          </w:rPr>
          <w:t>htm</w:t>
        </w:r>
      </w:hyperlink>
      <w:hyperlink r:id="rId64" w:anchor="info" w:history="1">
        <w:r w:rsidRPr="009A091E">
          <w:rPr>
            <w:rFonts w:ascii="Arial" w:hAnsi="Arial" w:cs="Arial"/>
            <w:color w:val="1155CC"/>
            <w:sz w:val="24"/>
            <w:szCs w:val="24"/>
            <w:u w:val="single"/>
          </w:rPr>
          <w:t>#</w:t>
        </w:r>
      </w:hyperlink>
      <w:hyperlink r:id="rId65" w:anchor="info" w:history="1">
        <w:r w:rsidRPr="009A091E">
          <w:rPr>
            <w:rFonts w:ascii="Arial" w:hAnsi="Arial" w:cs="Arial"/>
            <w:color w:val="1155CC"/>
            <w:sz w:val="24"/>
            <w:szCs w:val="24"/>
            <w:u w:val="single"/>
          </w:rPr>
          <w:t>info</w:t>
        </w:r>
      </w:hyperlink>
    </w:p>
    <w:p w:rsidR="00507E04" w:rsidRPr="009A091E" w:rsidRDefault="00507E04" w:rsidP="00507E04">
      <w:pPr>
        <w:spacing w:line="240" w:lineRule="auto"/>
        <w:ind w:hanging="360"/>
        <w:rPr>
          <w:rFonts w:ascii="Arial" w:hAnsi="Arial" w:cs="Arial"/>
          <w:sz w:val="24"/>
          <w:szCs w:val="24"/>
        </w:rPr>
      </w:pPr>
    </w:p>
    <w:p w:rsidR="00507E04" w:rsidRPr="009A091E" w:rsidRDefault="00507E04" w:rsidP="00507E04">
      <w:pPr>
        <w:numPr>
          <w:ilvl w:val="0"/>
          <w:numId w:val="3"/>
        </w:numPr>
        <w:tabs>
          <w:tab w:val="num" w:pos="720"/>
        </w:tabs>
        <w:spacing w:after="0" w:line="240" w:lineRule="auto"/>
        <w:jc w:val="both"/>
        <w:rPr>
          <w:rFonts w:ascii="Arial" w:hAnsi="Arial" w:cs="Arial"/>
          <w:sz w:val="24"/>
          <w:szCs w:val="24"/>
        </w:rPr>
      </w:pPr>
      <w:r w:rsidRPr="009A091E">
        <w:rPr>
          <w:rFonts w:ascii="Arial" w:hAnsi="Arial" w:cs="Arial"/>
          <w:sz w:val="24"/>
          <w:szCs w:val="24"/>
        </w:rPr>
        <w:t xml:space="preserve">Fábrica y vende </w:t>
      </w:r>
      <w:proofErr w:type="spellStart"/>
      <w:r w:rsidRPr="009A091E">
        <w:rPr>
          <w:rFonts w:ascii="Arial" w:hAnsi="Arial" w:cs="Arial"/>
          <w:sz w:val="24"/>
          <w:szCs w:val="24"/>
        </w:rPr>
        <w:t>Biogestores</w:t>
      </w:r>
      <w:proofErr w:type="spellEnd"/>
      <w:r w:rsidRPr="009A091E">
        <w:rPr>
          <w:rFonts w:ascii="Arial" w:hAnsi="Arial" w:cs="Arial"/>
          <w:sz w:val="24"/>
          <w:szCs w:val="24"/>
        </w:rPr>
        <w:t xml:space="preserve">. Recuperado el 02 de marzo del 2012 de: </w:t>
      </w:r>
      <w:hyperlink r:id="rId66" w:history="1">
        <w:r w:rsidRPr="009A091E">
          <w:rPr>
            <w:rFonts w:ascii="Arial" w:hAnsi="Arial" w:cs="Arial"/>
            <w:color w:val="1155CC"/>
            <w:sz w:val="24"/>
            <w:szCs w:val="24"/>
            <w:u w:val="single"/>
          </w:rPr>
          <w:t>http</w:t>
        </w:r>
      </w:hyperlink>
      <w:hyperlink r:id="rId67" w:history="1">
        <w:proofErr w:type="gramStart"/>
        <w:r w:rsidRPr="009A091E">
          <w:rPr>
            <w:rFonts w:ascii="Arial" w:hAnsi="Arial" w:cs="Arial"/>
            <w:color w:val="1155CC"/>
            <w:sz w:val="24"/>
            <w:szCs w:val="24"/>
            <w:u w:val="single"/>
          </w:rPr>
          <w:t>:/</w:t>
        </w:r>
        <w:proofErr w:type="gramEnd"/>
        <w:r w:rsidRPr="009A091E">
          <w:rPr>
            <w:rFonts w:ascii="Arial" w:hAnsi="Arial" w:cs="Arial"/>
            <w:color w:val="1155CC"/>
            <w:sz w:val="24"/>
            <w:szCs w:val="24"/>
            <w:u w:val="single"/>
          </w:rPr>
          <w:t>/</w:t>
        </w:r>
      </w:hyperlink>
      <w:hyperlink r:id="rId68" w:history="1">
        <w:r w:rsidRPr="009A091E">
          <w:rPr>
            <w:rFonts w:ascii="Arial" w:hAnsi="Arial" w:cs="Arial"/>
            <w:color w:val="1155CC"/>
            <w:sz w:val="24"/>
            <w:szCs w:val="24"/>
            <w:u w:val="single"/>
          </w:rPr>
          <w:t>www</w:t>
        </w:r>
      </w:hyperlink>
      <w:hyperlink r:id="rId69" w:history="1">
        <w:r w:rsidRPr="009A091E">
          <w:rPr>
            <w:rFonts w:ascii="Arial" w:hAnsi="Arial" w:cs="Arial"/>
            <w:color w:val="1155CC"/>
            <w:sz w:val="24"/>
            <w:szCs w:val="24"/>
            <w:u w:val="single"/>
          </w:rPr>
          <w:t>.</w:t>
        </w:r>
      </w:hyperlink>
      <w:hyperlink r:id="rId70" w:history="1">
        <w:r w:rsidRPr="009A091E">
          <w:rPr>
            <w:rFonts w:ascii="Arial" w:hAnsi="Arial" w:cs="Arial"/>
            <w:color w:val="1155CC"/>
            <w:sz w:val="24"/>
            <w:szCs w:val="24"/>
            <w:u w:val="single"/>
          </w:rPr>
          <w:t>ideasdenegocios</w:t>
        </w:r>
      </w:hyperlink>
      <w:hyperlink r:id="rId71" w:history="1">
        <w:r w:rsidRPr="009A091E">
          <w:rPr>
            <w:rFonts w:ascii="Arial" w:hAnsi="Arial" w:cs="Arial"/>
            <w:color w:val="1155CC"/>
            <w:sz w:val="24"/>
            <w:szCs w:val="24"/>
            <w:u w:val="single"/>
          </w:rPr>
          <w:t>.</w:t>
        </w:r>
      </w:hyperlink>
      <w:hyperlink r:id="rId72" w:history="1">
        <w:r w:rsidRPr="009A091E">
          <w:rPr>
            <w:rFonts w:ascii="Arial" w:hAnsi="Arial" w:cs="Arial"/>
            <w:color w:val="1155CC"/>
            <w:sz w:val="24"/>
            <w:szCs w:val="24"/>
            <w:u w:val="single"/>
          </w:rPr>
          <w:t>com</w:t>
        </w:r>
      </w:hyperlink>
      <w:hyperlink r:id="rId73" w:history="1">
        <w:r w:rsidRPr="009A091E">
          <w:rPr>
            <w:rFonts w:ascii="Arial" w:hAnsi="Arial" w:cs="Arial"/>
            <w:color w:val="1155CC"/>
            <w:sz w:val="24"/>
            <w:szCs w:val="24"/>
            <w:u w:val="single"/>
          </w:rPr>
          <w:t>.</w:t>
        </w:r>
      </w:hyperlink>
      <w:hyperlink r:id="rId74" w:history="1">
        <w:r w:rsidRPr="009A091E">
          <w:rPr>
            <w:rFonts w:ascii="Arial" w:hAnsi="Arial" w:cs="Arial"/>
            <w:color w:val="1155CC"/>
            <w:sz w:val="24"/>
            <w:szCs w:val="24"/>
            <w:u w:val="single"/>
          </w:rPr>
          <w:t>ar</w:t>
        </w:r>
      </w:hyperlink>
      <w:hyperlink r:id="rId75" w:history="1">
        <w:r w:rsidRPr="009A091E">
          <w:rPr>
            <w:rFonts w:ascii="Arial" w:hAnsi="Arial" w:cs="Arial"/>
            <w:color w:val="1155CC"/>
            <w:sz w:val="24"/>
            <w:szCs w:val="24"/>
            <w:u w:val="single"/>
          </w:rPr>
          <w:t>/</w:t>
        </w:r>
      </w:hyperlink>
      <w:hyperlink r:id="rId76" w:history="1">
        <w:r w:rsidRPr="009A091E">
          <w:rPr>
            <w:rFonts w:ascii="Arial" w:hAnsi="Arial" w:cs="Arial"/>
            <w:color w:val="1155CC"/>
            <w:sz w:val="24"/>
            <w:szCs w:val="24"/>
            <w:u w:val="single"/>
          </w:rPr>
          <w:t>venta</w:t>
        </w:r>
      </w:hyperlink>
      <w:hyperlink r:id="rId77" w:history="1">
        <w:r w:rsidRPr="009A091E">
          <w:rPr>
            <w:rFonts w:ascii="Arial" w:hAnsi="Arial" w:cs="Arial"/>
            <w:color w:val="1155CC"/>
            <w:sz w:val="24"/>
            <w:szCs w:val="24"/>
            <w:u w:val="single"/>
          </w:rPr>
          <w:t>-</w:t>
        </w:r>
      </w:hyperlink>
      <w:hyperlink r:id="rId78" w:history="1">
        <w:r w:rsidRPr="009A091E">
          <w:rPr>
            <w:rFonts w:ascii="Arial" w:hAnsi="Arial" w:cs="Arial"/>
            <w:color w:val="1155CC"/>
            <w:sz w:val="24"/>
            <w:szCs w:val="24"/>
            <w:u w:val="single"/>
          </w:rPr>
          <w:t>biodigestores</w:t>
        </w:r>
      </w:hyperlink>
      <w:hyperlink r:id="rId79" w:history="1">
        <w:r w:rsidRPr="009A091E">
          <w:rPr>
            <w:rFonts w:ascii="Arial" w:hAnsi="Arial" w:cs="Arial"/>
            <w:color w:val="1155CC"/>
            <w:sz w:val="24"/>
            <w:szCs w:val="24"/>
            <w:u w:val="single"/>
          </w:rPr>
          <w:t>.</w:t>
        </w:r>
      </w:hyperlink>
      <w:hyperlink r:id="rId80" w:history="1">
        <w:r w:rsidRPr="009A091E">
          <w:rPr>
            <w:rFonts w:ascii="Arial" w:hAnsi="Arial" w:cs="Arial"/>
            <w:color w:val="1155CC"/>
            <w:sz w:val="24"/>
            <w:szCs w:val="24"/>
            <w:u w:val="single"/>
          </w:rPr>
          <w:t>htm</w:t>
        </w:r>
      </w:hyperlink>
    </w:p>
    <w:p w:rsidR="00507E04" w:rsidRPr="009A091E" w:rsidRDefault="00507E04" w:rsidP="00507E04">
      <w:pPr>
        <w:spacing w:line="240" w:lineRule="auto"/>
        <w:ind w:hanging="360"/>
        <w:rPr>
          <w:rFonts w:ascii="Arial" w:hAnsi="Arial" w:cs="Arial"/>
          <w:sz w:val="24"/>
          <w:szCs w:val="24"/>
        </w:rPr>
      </w:pPr>
    </w:p>
    <w:p w:rsidR="00507E04" w:rsidRPr="009A091E" w:rsidRDefault="00507E04" w:rsidP="00507E04">
      <w:pPr>
        <w:numPr>
          <w:ilvl w:val="0"/>
          <w:numId w:val="4"/>
        </w:numPr>
        <w:tabs>
          <w:tab w:val="num" w:pos="720"/>
        </w:tabs>
        <w:spacing w:after="0" w:line="240" w:lineRule="auto"/>
        <w:jc w:val="both"/>
        <w:rPr>
          <w:rFonts w:ascii="Arial" w:hAnsi="Arial" w:cs="Arial"/>
          <w:sz w:val="24"/>
          <w:szCs w:val="24"/>
        </w:rPr>
      </w:pPr>
      <w:r w:rsidRPr="009A091E">
        <w:rPr>
          <w:rFonts w:ascii="Arial" w:hAnsi="Arial" w:cs="Arial"/>
          <w:sz w:val="24"/>
          <w:szCs w:val="24"/>
        </w:rPr>
        <w:t xml:space="preserve">¿Qué es un digestor de biogás? (15/10/2010) Recuperado el 02 de marzo del 2012 de: </w:t>
      </w:r>
      <w:hyperlink r:id="rId81" w:history="1">
        <w:r w:rsidRPr="009A091E">
          <w:rPr>
            <w:rFonts w:ascii="Arial" w:hAnsi="Arial" w:cs="Arial"/>
            <w:color w:val="1155CC"/>
            <w:sz w:val="24"/>
            <w:szCs w:val="24"/>
            <w:u w:val="single"/>
          </w:rPr>
          <w:t>http</w:t>
        </w:r>
      </w:hyperlink>
      <w:hyperlink r:id="rId82" w:history="1">
        <w:r w:rsidRPr="009A091E">
          <w:rPr>
            <w:rFonts w:ascii="Arial" w:hAnsi="Arial" w:cs="Arial"/>
            <w:color w:val="1155CC"/>
            <w:sz w:val="24"/>
            <w:szCs w:val="24"/>
            <w:u w:val="single"/>
          </w:rPr>
          <w:t>://</w:t>
        </w:r>
      </w:hyperlink>
      <w:hyperlink r:id="rId83" w:history="1">
        <w:r w:rsidRPr="009A091E">
          <w:rPr>
            <w:rFonts w:ascii="Arial" w:hAnsi="Arial" w:cs="Arial"/>
            <w:color w:val="1155CC"/>
            <w:sz w:val="24"/>
            <w:szCs w:val="24"/>
            <w:u w:val="single"/>
          </w:rPr>
          <w:t>lular</w:t>
        </w:r>
      </w:hyperlink>
      <w:hyperlink r:id="rId84" w:history="1">
        <w:r w:rsidRPr="009A091E">
          <w:rPr>
            <w:rFonts w:ascii="Arial" w:hAnsi="Arial" w:cs="Arial"/>
            <w:color w:val="1155CC"/>
            <w:sz w:val="24"/>
            <w:szCs w:val="24"/>
            <w:u w:val="single"/>
          </w:rPr>
          <w:t>.</w:t>
        </w:r>
      </w:hyperlink>
      <w:hyperlink r:id="rId85" w:history="1">
        <w:r w:rsidRPr="009A091E">
          <w:rPr>
            <w:rFonts w:ascii="Arial" w:hAnsi="Arial" w:cs="Arial"/>
            <w:color w:val="1155CC"/>
            <w:sz w:val="24"/>
            <w:szCs w:val="24"/>
            <w:u w:val="single"/>
          </w:rPr>
          <w:t>es</w:t>
        </w:r>
      </w:hyperlink>
      <w:hyperlink r:id="rId86" w:history="1">
        <w:r w:rsidRPr="009A091E">
          <w:rPr>
            <w:rFonts w:ascii="Arial" w:hAnsi="Arial" w:cs="Arial"/>
            <w:color w:val="1155CC"/>
            <w:sz w:val="24"/>
            <w:szCs w:val="24"/>
            <w:u w:val="single"/>
          </w:rPr>
          <w:t>/</w:t>
        </w:r>
      </w:hyperlink>
      <w:hyperlink r:id="rId87" w:history="1">
        <w:r w:rsidRPr="009A091E">
          <w:rPr>
            <w:rFonts w:ascii="Arial" w:hAnsi="Arial" w:cs="Arial"/>
            <w:color w:val="1155CC"/>
            <w:sz w:val="24"/>
            <w:szCs w:val="24"/>
            <w:u w:val="single"/>
          </w:rPr>
          <w:t>a</w:t>
        </w:r>
      </w:hyperlink>
      <w:hyperlink r:id="rId88" w:history="1">
        <w:r w:rsidRPr="009A091E">
          <w:rPr>
            <w:rFonts w:ascii="Arial" w:hAnsi="Arial" w:cs="Arial"/>
            <w:color w:val="1155CC"/>
            <w:sz w:val="24"/>
            <w:szCs w:val="24"/>
            <w:u w:val="single"/>
          </w:rPr>
          <w:t>/</w:t>
        </w:r>
      </w:hyperlink>
      <w:hyperlink r:id="rId89" w:history="1">
        <w:r w:rsidRPr="009A091E">
          <w:rPr>
            <w:rFonts w:ascii="Arial" w:hAnsi="Arial" w:cs="Arial"/>
            <w:color w:val="1155CC"/>
            <w:sz w:val="24"/>
            <w:szCs w:val="24"/>
            <w:u w:val="single"/>
          </w:rPr>
          <w:t>ciencia</w:t>
        </w:r>
      </w:hyperlink>
      <w:hyperlink r:id="rId90" w:history="1">
        <w:r w:rsidRPr="009A091E">
          <w:rPr>
            <w:rFonts w:ascii="Arial" w:hAnsi="Arial" w:cs="Arial"/>
            <w:color w:val="1155CC"/>
            <w:sz w:val="24"/>
            <w:szCs w:val="24"/>
            <w:u w:val="single"/>
          </w:rPr>
          <w:t>/2010/10/</w:t>
        </w:r>
      </w:hyperlink>
      <w:hyperlink r:id="rId91" w:history="1">
        <w:r w:rsidRPr="009A091E">
          <w:rPr>
            <w:rFonts w:ascii="Arial" w:hAnsi="Arial" w:cs="Arial"/>
            <w:color w:val="1155CC"/>
            <w:sz w:val="24"/>
            <w:szCs w:val="24"/>
            <w:u w:val="single"/>
          </w:rPr>
          <w:t>Que</w:t>
        </w:r>
      </w:hyperlink>
      <w:hyperlink r:id="rId92" w:history="1">
        <w:r w:rsidRPr="009A091E">
          <w:rPr>
            <w:rFonts w:ascii="Arial" w:hAnsi="Arial" w:cs="Arial"/>
            <w:color w:val="1155CC"/>
            <w:sz w:val="24"/>
            <w:szCs w:val="24"/>
            <w:u w:val="single"/>
          </w:rPr>
          <w:t>-</w:t>
        </w:r>
      </w:hyperlink>
      <w:hyperlink r:id="rId93" w:history="1">
        <w:r w:rsidRPr="009A091E">
          <w:rPr>
            <w:rFonts w:ascii="Arial" w:hAnsi="Arial" w:cs="Arial"/>
            <w:color w:val="1155CC"/>
            <w:sz w:val="24"/>
            <w:szCs w:val="24"/>
            <w:u w:val="single"/>
          </w:rPr>
          <w:t>es</w:t>
        </w:r>
      </w:hyperlink>
      <w:hyperlink r:id="rId94" w:history="1">
        <w:r w:rsidRPr="009A091E">
          <w:rPr>
            <w:rFonts w:ascii="Arial" w:hAnsi="Arial" w:cs="Arial"/>
            <w:color w:val="1155CC"/>
            <w:sz w:val="24"/>
            <w:szCs w:val="24"/>
            <w:u w:val="single"/>
          </w:rPr>
          <w:t>-</w:t>
        </w:r>
      </w:hyperlink>
      <w:hyperlink r:id="rId95" w:history="1">
        <w:r w:rsidRPr="009A091E">
          <w:rPr>
            <w:rFonts w:ascii="Arial" w:hAnsi="Arial" w:cs="Arial"/>
            <w:color w:val="1155CC"/>
            <w:sz w:val="24"/>
            <w:szCs w:val="24"/>
            <w:u w:val="single"/>
          </w:rPr>
          <w:t>un</w:t>
        </w:r>
      </w:hyperlink>
      <w:hyperlink r:id="rId96" w:history="1">
        <w:r w:rsidRPr="009A091E">
          <w:rPr>
            <w:rFonts w:ascii="Arial" w:hAnsi="Arial" w:cs="Arial"/>
            <w:color w:val="1155CC"/>
            <w:sz w:val="24"/>
            <w:szCs w:val="24"/>
            <w:u w:val="single"/>
          </w:rPr>
          <w:t>-</w:t>
        </w:r>
      </w:hyperlink>
      <w:hyperlink r:id="rId97" w:history="1">
        <w:r w:rsidRPr="009A091E">
          <w:rPr>
            <w:rFonts w:ascii="Arial" w:hAnsi="Arial" w:cs="Arial"/>
            <w:color w:val="1155CC"/>
            <w:sz w:val="24"/>
            <w:szCs w:val="24"/>
            <w:u w:val="single"/>
          </w:rPr>
          <w:t>digestor</w:t>
        </w:r>
      </w:hyperlink>
      <w:hyperlink r:id="rId98" w:history="1">
        <w:r w:rsidRPr="009A091E">
          <w:rPr>
            <w:rFonts w:ascii="Arial" w:hAnsi="Arial" w:cs="Arial"/>
            <w:color w:val="1155CC"/>
            <w:sz w:val="24"/>
            <w:szCs w:val="24"/>
            <w:u w:val="single"/>
          </w:rPr>
          <w:t>-</w:t>
        </w:r>
      </w:hyperlink>
      <w:hyperlink r:id="rId99" w:history="1">
        <w:r w:rsidRPr="009A091E">
          <w:rPr>
            <w:rFonts w:ascii="Arial" w:hAnsi="Arial" w:cs="Arial"/>
            <w:color w:val="1155CC"/>
            <w:sz w:val="24"/>
            <w:szCs w:val="24"/>
            <w:u w:val="single"/>
          </w:rPr>
          <w:t>de</w:t>
        </w:r>
      </w:hyperlink>
      <w:hyperlink r:id="rId100" w:history="1">
        <w:r w:rsidRPr="009A091E">
          <w:rPr>
            <w:rFonts w:ascii="Arial" w:hAnsi="Arial" w:cs="Arial"/>
            <w:color w:val="1155CC"/>
            <w:sz w:val="24"/>
            <w:szCs w:val="24"/>
            <w:u w:val="single"/>
          </w:rPr>
          <w:t>-</w:t>
        </w:r>
      </w:hyperlink>
      <w:hyperlink r:id="rId101" w:history="1">
        <w:r w:rsidRPr="009A091E">
          <w:rPr>
            <w:rFonts w:ascii="Arial" w:hAnsi="Arial" w:cs="Arial"/>
            <w:color w:val="1155CC"/>
            <w:sz w:val="24"/>
            <w:szCs w:val="24"/>
            <w:u w:val="single"/>
          </w:rPr>
          <w:t>biogas</w:t>
        </w:r>
      </w:hyperlink>
      <w:hyperlink r:id="rId102" w:history="1">
        <w:r w:rsidRPr="009A091E">
          <w:rPr>
            <w:rFonts w:ascii="Arial" w:hAnsi="Arial" w:cs="Arial"/>
            <w:color w:val="1155CC"/>
            <w:sz w:val="24"/>
            <w:szCs w:val="24"/>
            <w:u w:val="single"/>
          </w:rPr>
          <w:t>.</w:t>
        </w:r>
      </w:hyperlink>
      <w:hyperlink r:id="rId103" w:history="1">
        <w:r w:rsidRPr="009A091E">
          <w:rPr>
            <w:rFonts w:ascii="Arial" w:hAnsi="Arial" w:cs="Arial"/>
            <w:color w:val="1155CC"/>
            <w:sz w:val="24"/>
            <w:szCs w:val="24"/>
            <w:u w:val="single"/>
          </w:rPr>
          <w:t>html</w:t>
        </w:r>
      </w:hyperlink>
    </w:p>
    <w:p w:rsidR="00507E04" w:rsidRPr="009A091E" w:rsidRDefault="00507E04" w:rsidP="00507E04">
      <w:pPr>
        <w:spacing w:line="240" w:lineRule="auto"/>
        <w:ind w:hanging="360"/>
        <w:rPr>
          <w:rFonts w:ascii="Arial" w:hAnsi="Arial" w:cs="Arial"/>
          <w:sz w:val="24"/>
          <w:szCs w:val="24"/>
        </w:rPr>
      </w:pPr>
    </w:p>
    <w:p w:rsidR="00507E04" w:rsidRPr="009A091E" w:rsidRDefault="00507E04" w:rsidP="00507E04">
      <w:pPr>
        <w:numPr>
          <w:ilvl w:val="0"/>
          <w:numId w:val="5"/>
        </w:numPr>
        <w:tabs>
          <w:tab w:val="num" w:pos="720"/>
        </w:tabs>
        <w:spacing w:after="0"/>
        <w:jc w:val="both"/>
        <w:rPr>
          <w:rFonts w:ascii="Arial" w:hAnsi="Arial" w:cs="Arial"/>
          <w:sz w:val="24"/>
          <w:szCs w:val="24"/>
        </w:rPr>
      </w:pPr>
      <w:r w:rsidRPr="009A091E">
        <w:rPr>
          <w:rFonts w:ascii="Arial" w:hAnsi="Arial" w:cs="Arial"/>
          <w:sz w:val="24"/>
          <w:szCs w:val="24"/>
        </w:rPr>
        <w:t xml:space="preserve"> Obras en mi ciudad. México. Recuperado el 02 de marzo del 2012 de:     </w:t>
      </w:r>
    </w:p>
    <w:p w:rsidR="00507E04" w:rsidRPr="009A091E" w:rsidRDefault="00507E04" w:rsidP="00507E04">
      <w:pPr>
        <w:spacing w:after="0"/>
        <w:ind w:hanging="360"/>
        <w:rPr>
          <w:rFonts w:ascii="Arial" w:hAnsi="Arial" w:cs="Arial"/>
          <w:sz w:val="24"/>
          <w:szCs w:val="24"/>
        </w:rPr>
      </w:pPr>
      <w:r w:rsidRPr="009A091E">
        <w:rPr>
          <w:rFonts w:ascii="Arial" w:hAnsi="Arial" w:cs="Arial"/>
          <w:sz w:val="24"/>
          <w:szCs w:val="24"/>
        </w:rPr>
        <w:t xml:space="preserve">                  </w:t>
      </w:r>
      <w:hyperlink r:id="rId104" w:history="1">
        <w:r w:rsidRPr="009A091E">
          <w:rPr>
            <w:rFonts w:ascii="Arial" w:hAnsi="Arial" w:cs="Arial"/>
            <w:color w:val="1155CC"/>
            <w:sz w:val="24"/>
            <w:szCs w:val="24"/>
            <w:u w:val="single"/>
          </w:rPr>
          <w:t>http</w:t>
        </w:r>
      </w:hyperlink>
      <w:hyperlink r:id="rId105" w:history="1">
        <w:proofErr w:type="gramStart"/>
        <w:r w:rsidRPr="009A091E">
          <w:rPr>
            <w:rFonts w:ascii="Arial" w:hAnsi="Arial" w:cs="Arial"/>
            <w:color w:val="1155CC"/>
            <w:sz w:val="24"/>
            <w:szCs w:val="24"/>
            <w:u w:val="single"/>
          </w:rPr>
          <w:t>:/</w:t>
        </w:r>
        <w:proofErr w:type="gramEnd"/>
        <w:r w:rsidRPr="009A091E">
          <w:rPr>
            <w:rFonts w:ascii="Arial" w:hAnsi="Arial" w:cs="Arial"/>
            <w:color w:val="1155CC"/>
            <w:sz w:val="24"/>
            <w:szCs w:val="24"/>
            <w:u w:val="single"/>
          </w:rPr>
          <w:t>/</w:t>
        </w:r>
      </w:hyperlink>
      <w:hyperlink r:id="rId106" w:history="1">
        <w:r w:rsidRPr="009A091E">
          <w:rPr>
            <w:rFonts w:ascii="Arial" w:hAnsi="Arial" w:cs="Arial"/>
            <w:color w:val="1155CC"/>
            <w:sz w:val="24"/>
            <w:szCs w:val="24"/>
            <w:u w:val="single"/>
          </w:rPr>
          <w:t>www</w:t>
        </w:r>
      </w:hyperlink>
      <w:hyperlink r:id="rId107" w:history="1">
        <w:r w:rsidRPr="009A091E">
          <w:rPr>
            <w:rFonts w:ascii="Arial" w:hAnsi="Arial" w:cs="Arial"/>
            <w:color w:val="1155CC"/>
            <w:sz w:val="24"/>
            <w:szCs w:val="24"/>
            <w:u w:val="single"/>
          </w:rPr>
          <w:t>.</w:t>
        </w:r>
      </w:hyperlink>
      <w:hyperlink r:id="rId108" w:history="1">
        <w:r w:rsidRPr="009A091E">
          <w:rPr>
            <w:rFonts w:ascii="Arial" w:hAnsi="Arial" w:cs="Arial"/>
            <w:color w:val="1155CC"/>
            <w:sz w:val="24"/>
            <w:szCs w:val="24"/>
            <w:u w:val="single"/>
          </w:rPr>
          <w:t>obrasenmiciudad</w:t>
        </w:r>
      </w:hyperlink>
      <w:hyperlink r:id="rId109" w:history="1">
        <w:r w:rsidRPr="009A091E">
          <w:rPr>
            <w:rFonts w:ascii="Arial" w:hAnsi="Arial" w:cs="Arial"/>
            <w:color w:val="1155CC"/>
            <w:sz w:val="24"/>
            <w:szCs w:val="24"/>
            <w:u w:val="single"/>
          </w:rPr>
          <w:t>.</w:t>
        </w:r>
      </w:hyperlink>
      <w:hyperlink r:id="rId110" w:history="1">
        <w:r w:rsidRPr="009A091E">
          <w:rPr>
            <w:rFonts w:ascii="Arial" w:hAnsi="Arial" w:cs="Arial"/>
            <w:color w:val="1155CC"/>
            <w:sz w:val="24"/>
            <w:szCs w:val="24"/>
            <w:u w:val="single"/>
          </w:rPr>
          <w:t>df</w:t>
        </w:r>
      </w:hyperlink>
      <w:hyperlink r:id="rId111" w:history="1">
        <w:r w:rsidRPr="009A091E">
          <w:rPr>
            <w:rFonts w:ascii="Arial" w:hAnsi="Arial" w:cs="Arial"/>
            <w:color w:val="1155CC"/>
            <w:sz w:val="24"/>
            <w:szCs w:val="24"/>
            <w:u w:val="single"/>
          </w:rPr>
          <w:t>.</w:t>
        </w:r>
      </w:hyperlink>
      <w:hyperlink r:id="rId112" w:history="1">
        <w:r w:rsidRPr="009A091E">
          <w:rPr>
            <w:rFonts w:ascii="Arial" w:hAnsi="Arial" w:cs="Arial"/>
            <w:color w:val="1155CC"/>
            <w:sz w:val="24"/>
            <w:szCs w:val="24"/>
            <w:u w:val="single"/>
          </w:rPr>
          <w:t>gob</w:t>
        </w:r>
      </w:hyperlink>
      <w:hyperlink r:id="rId113" w:history="1">
        <w:r w:rsidRPr="009A091E">
          <w:rPr>
            <w:rFonts w:ascii="Arial" w:hAnsi="Arial" w:cs="Arial"/>
            <w:color w:val="1155CC"/>
            <w:sz w:val="24"/>
            <w:szCs w:val="24"/>
            <w:u w:val="single"/>
          </w:rPr>
          <w:t>.</w:t>
        </w:r>
      </w:hyperlink>
      <w:hyperlink r:id="rId114" w:history="1">
        <w:r w:rsidRPr="009A091E">
          <w:rPr>
            <w:rFonts w:ascii="Arial" w:hAnsi="Arial" w:cs="Arial"/>
            <w:color w:val="1155CC"/>
            <w:sz w:val="24"/>
            <w:szCs w:val="24"/>
            <w:u w:val="single"/>
          </w:rPr>
          <w:t>mx</w:t>
        </w:r>
      </w:hyperlink>
      <w:hyperlink r:id="rId115" w:history="1">
        <w:r w:rsidRPr="009A091E">
          <w:rPr>
            <w:rFonts w:ascii="Arial" w:hAnsi="Arial" w:cs="Arial"/>
            <w:color w:val="1155CC"/>
            <w:sz w:val="24"/>
            <w:szCs w:val="24"/>
            <w:u w:val="single"/>
          </w:rPr>
          <w:t>/?</w:t>
        </w:r>
      </w:hyperlink>
      <w:hyperlink r:id="rId116" w:history="1">
        <w:r w:rsidRPr="009A091E">
          <w:rPr>
            <w:rFonts w:ascii="Arial" w:hAnsi="Arial" w:cs="Arial"/>
            <w:color w:val="1155CC"/>
            <w:sz w:val="24"/>
            <w:szCs w:val="24"/>
            <w:u w:val="single"/>
          </w:rPr>
          <w:t>p</w:t>
        </w:r>
      </w:hyperlink>
      <w:hyperlink r:id="rId117" w:history="1">
        <w:r w:rsidRPr="009A091E">
          <w:rPr>
            <w:rFonts w:ascii="Arial" w:hAnsi="Arial" w:cs="Arial"/>
            <w:color w:val="1155CC"/>
            <w:sz w:val="24"/>
            <w:szCs w:val="24"/>
            <w:u w:val="single"/>
          </w:rPr>
          <w:t>=712</w:t>
        </w:r>
      </w:hyperlink>
      <w:r w:rsidRPr="009A091E">
        <w:rPr>
          <w:rFonts w:ascii="Arial" w:hAnsi="Arial" w:cs="Arial"/>
          <w:sz w:val="24"/>
          <w:szCs w:val="24"/>
        </w:rPr>
        <w:t xml:space="preserve"> </w:t>
      </w:r>
    </w:p>
    <w:p w:rsidR="00507E04" w:rsidRPr="009A091E" w:rsidRDefault="00507E04" w:rsidP="00507E04">
      <w:pPr>
        <w:spacing w:after="0"/>
        <w:ind w:hanging="360"/>
        <w:rPr>
          <w:rFonts w:ascii="Arial" w:hAnsi="Arial" w:cs="Arial"/>
          <w:sz w:val="24"/>
          <w:szCs w:val="24"/>
        </w:rPr>
      </w:pPr>
    </w:p>
    <w:p w:rsidR="00507E04" w:rsidRPr="009A091E" w:rsidRDefault="00507E04" w:rsidP="00507E04">
      <w:pPr>
        <w:numPr>
          <w:ilvl w:val="0"/>
          <w:numId w:val="6"/>
        </w:numPr>
        <w:tabs>
          <w:tab w:val="num" w:pos="720"/>
        </w:tabs>
        <w:spacing w:after="0"/>
        <w:jc w:val="both"/>
        <w:rPr>
          <w:rFonts w:ascii="Arial" w:hAnsi="Arial" w:cs="Arial"/>
          <w:sz w:val="24"/>
          <w:szCs w:val="24"/>
        </w:rPr>
      </w:pPr>
      <w:r w:rsidRPr="009A091E">
        <w:rPr>
          <w:rFonts w:ascii="Arial" w:hAnsi="Arial" w:cs="Arial"/>
          <w:sz w:val="24"/>
          <w:szCs w:val="24"/>
        </w:rPr>
        <w:t xml:space="preserve">Manual técnico sobre generación, recolección y transferencia de residuos sólidos municipales, (2009). México. Recuperado el 02 de marzo del 2012 de: </w:t>
      </w:r>
      <w:hyperlink r:id="rId118" w:history="1">
        <w:r w:rsidRPr="009A091E">
          <w:rPr>
            <w:rFonts w:ascii="Arial" w:hAnsi="Arial" w:cs="Arial"/>
            <w:color w:val="1155CC"/>
            <w:sz w:val="24"/>
            <w:szCs w:val="24"/>
            <w:u w:val="single"/>
          </w:rPr>
          <w:t>http</w:t>
        </w:r>
      </w:hyperlink>
      <w:hyperlink r:id="rId119" w:history="1">
        <w:r w:rsidRPr="009A091E">
          <w:rPr>
            <w:rFonts w:ascii="Arial" w:hAnsi="Arial" w:cs="Arial"/>
            <w:color w:val="1155CC"/>
            <w:sz w:val="24"/>
            <w:szCs w:val="24"/>
            <w:u w:val="single"/>
          </w:rPr>
          <w:t>://</w:t>
        </w:r>
      </w:hyperlink>
      <w:hyperlink r:id="rId120" w:history="1">
        <w:r w:rsidRPr="009A091E">
          <w:rPr>
            <w:rFonts w:ascii="Arial" w:hAnsi="Arial" w:cs="Arial"/>
            <w:color w:val="1155CC"/>
            <w:sz w:val="24"/>
            <w:szCs w:val="24"/>
            <w:u w:val="single"/>
          </w:rPr>
          <w:t>www</w:t>
        </w:r>
      </w:hyperlink>
      <w:hyperlink r:id="rId121" w:history="1">
        <w:r w:rsidRPr="009A091E">
          <w:rPr>
            <w:rFonts w:ascii="Arial" w:hAnsi="Arial" w:cs="Arial"/>
            <w:color w:val="1155CC"/>
            <w:sz w:val="24"/>
            <w:szCs w:val="24"/>
            <w:u w:val="single"/>
          </w:rPr>
          <w:t>.</w:t>
        </w:r>
      </w:hyperlink>
      <w:hyperlink r:id="rId122" w:history="1">
        <w:r w:rsidRPr="009A091E">
          <w:rPr>
            <w:rFonts w:ascii="Arial" w:hAnsi="Arial" w:cs="Arial"/>
            <w:color w:val="1155CC"/>
            <w:sz w:val="24"/>
            <w:szCs w:val="24"/>
            <w:u w:val="single"/>
          </w:rPr>
          <w:t>sedesol</w:t>
        </w:r>
      </w:hyperlink>
      <w:hyperlink r:id="rId123" w:history="1">
        <w:r w:rsidRPr="009A091E">
          <w:rPr>
            <w:rFonts w:ascii="Arial" w:hAnsi="Arial" w:cs="Arial"/>
            <w:color w:val="1155CC"/>
            <w:sz w:val="24"/>
            <w:szCs w:val="24"/>
            <w:u w:val="single"/>
          </w:rPr>
          <w:t>2009.</w:t>
        </w:r>
      </w:hyperlink>
      <w:hyperlink r:id="rId124" w:history="1">
        <w:r w:rsidRPr="009A091E">
          <w:rPr>
            <w:rFonts w:ascii="Arial" w:hAnsi="Arial" w:cs="Arial"/>
            <w:color w:val="1155CC"/>
            <w:sz w:val="24"/>
            <w:szCs w:val="24"/>
            <w:u w:val="single"/>
          </w:rPr>
          <w:t>sedesol</w:t>
        </w:r>
      </w:hyperlink>
      <w:hyperlink r:id="rId125" w:history="1">
        <w:r w:rsidRPr="009A091E">
          <w:rPr>
            <w:rFonts w:ascii="Arial" w:hAnsi="Arial" w:cs="Arial"/>
            <w:color w:val="1155CC"/>
            <w:sz w:val="24"/>
            <w:szCs w:val="24"/>
            <w:u w:val="single"/>
          </w:rPr>
          <w:t>.</w:t>
        </w:r>
      </w:hyperlink>
      <w:hyperlink r:id="rId126" w:history="1">
        <w:r w:rsidRPr="009A091E">
          <w:rPr>
            <w:rFonts w:ascii="Arial" w:hAnsi="Arial" w:cs="Arial"/>
            <w:color w:val="1155CC"/>
            <w:sz w:val="24"/>
            <w:szCs w:val="24"/>
            <w:u w:val="single"/>
          </w:rPr>
          <w:t>gob</w:t>
        </w:r>
      </w:hyperlink>
      <w:hyperlink r:id="rId127" w:history="1">
        <w:r w:rsidRPr="009A091E">
          <w:rPr>
            <w:rFonts w:ascii="Arial" w:hAnsi="Arial" w:cs="Arial"/>
            <w:color w:val="1155CC"/>
            <w:sz w:val="24"/>
            <w:szCs w:val="24"/>
            <w:u w:val="single"/>
          </w:rPr>
          <w:t>.</w:t>
        </w:r>
      </w:hyperlink>
      <w:hyperlink r:id="rId128" w:history="1">
        <w:r w:rsidRPr="009A091E">
          <w:rPr>
            <w:rFonts w:ascii="Arial" w:hAnsi="Arial" w:cs="Arial"/>
            <w:color w:val="1155CC"/>
            <w:sz w:val="24"/>
            <w:szCs w:val="24"/>
            <w:u w:val="single"/>
          </w:rPr>
          <w:t>mx</w:t>
        </w:r>
      </w:hyperlink>
      <w:hyperlink r:id="rId129" w:history="1">
        <w:r w:rsidRPr="009A091E">
          <w:rPr>
            <w:rFonts w:ascii="Arial" w:hAnsi="Arial" w:cs="Arial"/>
            <w:color w:val="1155CC"/>
            <w:sz w:val="24"/>
            <w:szCs w:val="24"/>
            <w:u w:val="single"/>
          </w:rPr>
          <w:t>/</w:t>
        </w:r>
      </w:hyperlink>
      <w:hyperlink r:id="rId130" w:history="1">
        <w:r w:rsidRPr="009A091E">
          <w:rPr>
            <w:rFonts w:ascii="Arial" w:hAnsi="Arial" w:cs="Arial"/>
            <w:color w:val="1155CC"/>
            <w:sz w:val="24"/>
            <w:szCs w:val="24"/>
            <w:u w:val="single"/>
          </w:rPr>
          <w:t>archivos</w:t>
        </w:r>
      </w:hyperlink>
      <w:hyperlink r:id="rId131" w:history="1">
        <w:r w:rsidRPr="009A091E">
          <w:rPr>
            <w:rFonts w:ascii="Arial" w:hAnsi="Arial" w:cs="Arial"/>
            <w:color w:val="1155CC"/>
            <w:sz w:val="24"/>
            <w:szCs w:val="24"/>
            <w:u w:val="single"/>
          </w:rPr>
          <w:t>/802402/</w:t>
        </w:r>
      </w:hyperlink>
      <w:hyperlink r:id="rId132" w:history="1">
        <w:r w:rsidRPr="009A091E">
          <w:rPr>
            <w:rFonts w:ascii="Arial" w:hAnsi="Arial" w:cs="Arial"/>
            <w:color w:val="1155CC"/>
            <w:sz w:val="24"/>
            <w:szCs w:val="24"/>
            <w:u w:val="single"/>
          </w:rPr>
          <w:t>file</w:t>
        </w:r>
      </w:hyperlink>
      <w:hyperlink r:id="rId133" w:history="1">
        <w:r w:rsidRPr="009A091E">
          <w:rPr>
            <w:rFonts w:ascii="Arial" w:hAnsi="Arial" w:cs="Arial"/>
            <w:color w:val="1155CC"/>
            <w:sz w:val="24"/>
            <w:szCs w:val="24"/>
            <w:u w:val="single"/>
          </w:rPr>
          <w:t>/</w:t>
        </w:r>
      </w:hyperlink>
      <w:hyperlink r:id="rId134" w:history="1">
        <w:r w:rsidRPr="009A091E">
          <w:rPr>
            <w:rFonts w:ascii="Arial" w:hAnsi="Arial" w:cs="Arial"/>
            <w:color w:val="1155CC"/>
            <w:sz w:val="24"/>
            <w:szCs w:val="24"/>
            <w:u w:val="single"/>
          </w:rPr>
          <w:t>ManualTecnicosobreGeneracionRecoleccion</w:t>
        </w:r>
      </w:hyperlink>
      <w:hyperlink r:id="rId135" w:history="1">
        <w:r w:rsidRPr="009A091E">
          <w:rPr>
            <w:rFonts w:ascii="Arial" w:hAnsi="Arial" w:cs="Arial"/>
            <w:color w:val="1155CC"/>
            <w:sz w:val="24"/>
            <w:szCs w:val="24"/>
            <w:u w:val="single"/>
          </w:rPr>
          <w:t>.</w:t>
        </w:r>
      </w:hyperlink>
      <w:hyperlink r:id="rId136" w:history="1">
        <w:r w:rsidRPr="009A091E">
          <w:rPr>
            <w:rFonts w:ascii="Arial" w:hAnsi="Arial" w:cs="Arial"/>
            <w:color w:val="1155CC"/>
            <w:sz w:val="24"/>
            <w:szCs w:val="24"/>
            <w:u w:val="single"/>
          </w:rPr>
          <w:t>pdf</w:t>
        </w:r>
      </w:hyperlink>
    </w:p>
    <w:p w:rsidR="00507E04" w:rsidRPr="009A091E" w:rsidRDefault="00507E04" w:rsidP="00507E04">
      <w:pPr>
        <w:numPr>
          <w:ilvl w:val="0"/>
          <w:numId w:val="7"/>
        </w:numPr>
        <w:tabs>
          <w:tab w:val="num" w:pos="720"/>
        </w:tabs>
        <w:spacing w:after="0"/>
        <w:jc w:val="both"/>
        <w:rPr>
          <w:rFonts w:ascii="Arial" w:hAnsi="Arial" w:cs="Arial"/>
          <w:sz w:val="24"/>
          <w:szCs w:val="24"/>
        </w:rPr>
      </w:pPr>
      <w:r w:rsidRPr="009A091E">
        <w:rPr>
          <w:rFonts w:ascii="Arial" w:hAnsi="Arial" w:cs="Arial"/>
          <w:sz w:val="24"/>
          <w:szCs w:val="24"/>
        </w:rPr>
        <w:t xml:space="preserve"> Basura </w:t>
      </w:r>
      <w:proofErr w:type="spellStart"/>
      <w:r w:rsidRPr="009A091E">
        <w:rPr>
          <w:rFonts w:ascii="Arial" w:hAnsi="Arial" w:cs="Arial"/>
          <w:sz w:val="24"/>
          <w:szCs w:val="24"/>
        </w:rPr>
        <w:t>órganica</w:t>
      </w:r>
      <w:proofErr w:type="spellEnd"/>
      <w:r w:rsidRPr="009A091E">
        <w:rPr>
          <w:rFonts w:ascii="Arial" w:hAnsi="Arial" w:cs="Arial"/>
          <w:sz w:val="24"/>
          <w:szCs w:val="24"/>
        </w:rPr>
        <w:t>. Recuperado el 02 de marzo del 2012 de:</w:t>
      </w:r>
    </w:p>
    <w:p w:rsidR="00507E04" w:rsidRPr="00477F09" w:rsidRDefault="00507E04" w:rsidP="00477F09">
      <w:pPr>
        <w:spacing w:after="0"/>
        <w:ind w:hanging="360"/>
        <w:rPr>
          <w:rFonts w:ascii="Arial" w:hAnsi="Arial" w:cs="Arial"/>
          <w:sz w:val="24"/>
          <w:szCs w:val="24"/>
        </w:rPr>
      </w:pPr>
      <w:r w:rsidRPr="009A091E">
        <w:rPr>
          <w:rFonts w:ascii="Arial" w:hAnsi="Arial" w:cs="Arial"/>
          <w:sz w:val="24"/>
          <w:szCs w:val="24"/>
        </w:rPr>
        <w:t xml:space="preserve">                 </w:t>
      </w:r>
      <w:hyperlink r:id="rId137" w:history="1">
        <w:r w:rsidRPr="009A091E">
          <w:rPr>
            <w:rFonts w:ascii="Arial" w:hAnsi="Arial" w:cs="Arial"/>
            <w:color w:val="1155CC"/>
            <w:sz w:val="24"/>
            <w:szCs w:val="24"/>
            <w:u w:val="single"/>
          </w:rPr>
          <w:t>http</w:t>
        </w:r>
      </w:hyperlink>
      <w:hyperlink r:id="rId138" w:history="1">
        <w:proofErr w:type="gramStart"/>
        <w:r w:rsidRPr="009A091E">
          <w:rPr>
            <w:rFonts w:ascii="Arial" w:hAnsi="Arial" w:cs="Arial"/>
            <w:color w:val="1155CC"/>
            <w:sz w:val="24"/>
            <w:szCs w:val="24"/>
            <w:u w:val="single"/>
          </w:rPr>
          <w:t>:/</w:t>
        </w:r>
        <w:proofErr w:type="gramEnd"/>
        <w:r w:rsidRPr="009A091E">
          <w:rPr>
            <w:rFonts w:ascii="Arial" w:hAnsi="Arial" w:cs="Arial"/>
            <w:color w:val="1155CC"/>
            <w:sz w:val="24"/>
            <w:szCs w:val="24"/>
            <w:u w:val="single"/>
          </w:rPr>
          <w:t>/</w:t>
        </w:r>
      </w:hyperlink>
      <w:hyperlink r:id="rId139" w:history="1">
        <w:r w:rsidRPr="009A091E">
          <w:rPr>
            <w:rFonts w:ascii="Arial" w:hAnsi="Arial" w:cs="Arial"/>
            <w:color w:val="1155CC"/>
            <w:sz w:val="24"/>
            <w:szCs w:val="24"/>
            <w:u w:val="single"/>
          </w:rPr>
          <w:t>fieltro</w:t>
        </w:r>
      </w:hyperlink>
      <w:hyperlink r:id="rId140" w:history="1">
        <w:r w:rsidRPr="009A091E">
          <w:rPr>
            <w:rFonts w:ascii="Arial" w:hAnsi="Arial" w:cs="Arial"/>
            <w:color w:val="1155CC"/>
            <w:sz w:val="24"/>
            <w:szCs w:val="24"/>
            <w:u w:val="single"/>
          </w:rPr>
          <w:t>.</w:t>
        </w:r>
      </w:hyperlink>
      <w:hyperlink r:id="rId141" w:history="1">
        <w:r w:rsidRPr="009A091E">
          <w:rPr>
            <w:rFonts w:ascii="Arial" w:hAnsi="Arial" w:cs="Arial"/>
            <w:color w:val="1155CC"/>
            <w:sz w:val="24"/>
            <w:szCs w:val="24"/>
            <w:u w:val="single"/>
          </w:rPr>
          <w:t>net</w:t>
        </w:r>
      </w:hyperlink>
      <w:hyperlink r:id="rId142" w:history="1">
        <w:r w:rsidRPr="009A091E">
          <w:rPr>
            <w:rFonts w:ascii="Arial" w:hAnsi="Arial" w:cs="Arial"/>
            <w:color w:val="1155CC"/>
            <w:sz w:val="24"/>
            <w:szCs w:val="24"/>
            <w:u w:val="single"/>
          </w:rPr>
          <w:t>/</w:t>
        </w:r>
      </w:hyperlink>
      <w:hyperlink r:id="rId143" w:history="1">
        <w:r w:rsidRPr="009A091E">
          <w:rPr>
            <w:rFonts w:ascii="Arial" w:hAnsi="Arial" w:cs="Arial"/>
            <w:color w:val="1155CC"/>
            <w:sz w:val="24"/>
            <w:szCs w:val="24"/>
            <w:u w:val="single"/>
          </w:rPr>
          <w:t>que</w:t>
        </w:r>
      </w:hyperlink>
      <w:hyperlink r:id="rId144" w:history="1">
        <w:r w:rsidRPr="009A091E">
          <w:rPr>
            <w:rFonts w:ascii="Arial" w:hAnsi="Arial" w:cs="Arial"/>
            <w:color w:val="1155CC"/>
            <w:sz w:val="24"/>
            <w:szCs w:val="24"/>
            <w:u w:val="single"/>
          </w:rPr>
          <w:t>-</w:t>
        </w:r>
      </w:hyperlink>
      <w:hyperlink r:id="rId145" w:history="1">
        <w:r w:rsidRPr="009A091E">
          <w:rPr>
            <w:rFonts w:ascii="Arial" w:hAnsi="Arial" w:cs="Arial"/>
            <w:color w:val="1155CC"/>
            <w:sz w:val="24"/>
            <w:szCs w:val="24"/>
            <w:u w:val="single"/>
          </w:rPr>
          <w:t>es</w:t>
        </w:r>
      </w:hyperlink>
      <w:hyperlink r:id="rId146" w:history="1">
        <w:r w:rsidRPr="009A091E">
          <w:rPr>
            <w:rFonts w:ascii="Arial" w:hAnsi="Arial" w:cs="Arial"/>
            <w:color w:val="1155CC"/>
            <w:sz w:val="24"/>
            <w:szCs w:val="24"/>
            <w:u w:val="single"/>
          </w:rPr>
          <w:t>-</w:t>
        </w:r>
      </w:hyperlink>
      <w:hyperlink r:id="rId147" w:history="1">
        <w:r w:rsidRPr="009A091E">
          <w:rPr>
            <w:rFonts w:ascii="Arial" w:hAnsi="Arial" w:cs="Arial"/>
            <w:color w:val="1155CC"/>
            <w:sz w:val="24"/>
            <w:szCs w:val="24"/>
            <w:u w:val="single"/>
          </w:rPr>
          <w:t>la</w:t>
        </w:r>
      </w:hyperlink>
      <w:hyperlink r:id="rId148" w:history="1">
        <w:r w:rsidRPr="009A091E">
          <w:rPr>
            <w:rFonts w:ascii="Arial" w:hAnsi="Arial" w:cs="Arial"/>
            <w:color w:val="1155CC"/>
            <w:sz w:val="24"/>
            <w:szCs w:val="24"/>
            <w:u w:val="single"/>
          </w:rPr>
          <w:t>-</w:t>
        </w:r>
      </w:hyperlink>
      <w:hyperlink r:id="rId149" w:history="1">
        <w:r w:rsidRPr="009A091E">
          <w:rPr>
            <w:rFonts w:ascii="Arial" w:hAnsi="Arial" w:cs="Arial"/>
            <w:color w:val="1155CC"/>
            <w:sz w:val="24"/>
            <w:szCs w:val="24"/>
            <w:u w:val="single"/>
          </w:rPr>
          <w:t>basura</w:t>
        </w:r>
      </w:hyperlink>
      <w:hyperlink r:id="rId150" w:history="1">
        <w:r w:rsidRPr="009A091E">
          <w:rPr>
            <w:rFonts w:ascii="Arial" w:hAnsi="Arial" w:cs="Arial"/>
            <w:color w:val="1155CC"/>
            <w:sz w:val="24"/>
            <w:szCs w:val="24"/>
            <w:u w:val="single"/>
          </w:rPr>
          <w:t>-</w:t>
        </w:r>
      </w:hyperlink>
      <w:hyperlink r:id="rId151" w:history="1">
        <w:r w:rsidRPr="009A091E">
          <w:rPr>
            <w:rFonts w:ascii="Arial" w:hAnsi="Arial" w:cs="Arial"/>
            <w:color w:val="1155CC"/>
            <w:sz w:val="24"/>
            <w:szCs w:val="24"/>
            <w:u w:val="single"/>
          </w:rPr>
          <w:t>organica</w:t>
        </w:r>
      </w:hyperlink>
      <w:hyperlink r:id="rId152" w:history="1">
        <w:r w:rsidRPr="009A091E">
          <w:rPr>
            <w:rFonts w:ascii="Arial" w:hAnsi="Arial" w:cs="Arial"/>
            <w:color w:val="1155CC"/>
            <w:sz w:val="24"/>
            <w:szCs w:val="24"/>
            <w:u w:val="single"/>
          </w:rPr>
          <w:t>/</w:t>
        </w:r>
      </w:hyperlink>
    </w:p>
    <w:sectPr w:rsidR="00507E04" w:rsidRPr="00477F09" w:rsidSect="00060494">
      <w:pgSz w:w="12240" w:h="15840"/>
      <w:pgMar w:top="1417" w:right="1701" w:bottom="1417" w:left="1701" w:header="708" w:footer="708" w:gutter="0"/>
      <w:pgBorders w:offsetFrom="page">
        <w:top w:val="triple" w:sz="12" w:space="24" w:color="00B0F0"/>
        <w:left w:val="triple" w:sz="12" w:space="24" w:color="00B0F0"/>
        <w:bottom w:val="triple" w:sz="12" w:space="24" w:color="00B0F0"/>
        <w:right w:val="triple" w:sz="12" w:space="24" w:color="00B0F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353" w:rsidRDefault="00810353" w:rsidP="00060494">
      <w:pPr>
        <w:spacing w:after="0" w:line="240" w:lineRule="auto"/>
      </w:pPr>
      <w:r>
        <w:separator/>
      </w:r>
    </w:p>
  </w:endnote>
  <w:endnote w:type="continuationSeparator" w:id="0">
    <w:p w:rsidR="00810353" w:rsidRDefault="00810353" w:rsidP="00060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353" w:rsidRDefault="00810353" w:rsidP="00060494">
      <w:pPr>
        <w:spacing w:after="0" w:line="240" w:lineRule="auto"/>
      </w:pPr>
      <w:r>
        <w:separator/>
      </w:r>
    </w:p>
  </w:footnote>
  <w:footnote w:type="continuationSeparator" w:id="0">
    <w:p w:rsidR="00810353" w:rsidRDefault="00810353" w:rsidP="000604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
    <w:nsid w:val="00000002"/>
    <w:multiLevelType w:val="hybridMultilevel"/>
    <w:tmpl w:val="00000002"/>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
    <w:nsid w:val="00000003"/>
    <w:multiLevelType w:val="hybridMultilevel"/>
    <w:tmpl w:val="00000003"/>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3">
    <w:nsid w:val="00000004"/>
    <w:multiLevelType w:val="hybridMultilevel"/>
    <w:tmpl w:val="00000004"/>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4">
    <w:nsid w:val="00000005"/>
    <w:multiLevelType w:val="hybridMultilevel"/>
    <w:tmpl w:val="00000005"/>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7C77"/>
    <w:rsid w:val="00060494"/>
    <w:rsid w:val="001B23C0"/>
    <w:rsid w:val="002E44DE"/>
    <w:rsid w:val="00337C77"/>
    <w:rsid w:val="003C0275"/>
    <w:rsid w:val="003C796D"/>
    <w:rsid w:val="0043271A"/>
    <w:rsid w:val="0047438C"/>
    <w:rsid w:val="00477F09"/>
    <w:rsid w:val="004A44EB"/>
    <w:rsid w:val="004E2282"/>
    <w:rsid w:val="00507E04"/>
    <w:rsid w:val="0064282B"/>
    <w:rsid w:val="00696147"/>
    <w:rsid w:val="006A2301"/>
    <w:rsid w:val="006E7F32"/>
    <w:rsid w:val="006F3C8A"/>
    <w:rsid w:val="00732323"/>
    <w:rsid w:val="007F62C7"/>
    <w:rsid w:val="00810353"/>
    <w:rsid w:val="0081037A"/>
    <w:rsid w:val="008215FF"/>
    <w:rsid w:val="00894199"/>
    <w:rsid w:val="008C5740"/>
    <w:rsid w:val="008F32B2"/>
    <w:rsid w:val="00990513"/>
    <w:rsid w:val="009D0AF2"/>
    <w:rsid w:val="00A02077"/>
    <w:rsid w:val="00A50B6A"/>
    <w:rsid w:val="00AF1791"/>
    <w:rsid w:val="00B142CE"/>
    <w:rsid w:val="00B14E72"/>
    <w:rsid w:val="00B5177C"/>
    <w:rsid w:val="00BC5EC5"/>
    <w:rsid w:val="00BE1CA5"/>
    <w:rsid w:val="00C749FF"/>
    <w:rsid w:val="00CB2E37"/>
    <w:rsid w:val="00CF545A"/>
    <w:rsid w:val="00D21515"/>
    <w:rsid w:val="00D4615A"/>
    <w:rsid w:val="00E6244E"/>
    <w:rsid w:val="00E80365"/>
    <w:rsid w:val="00ED6D16"/>
    <w:rsid w:val="00F347F4"/>
    <w:rsid w:val="00FC53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9">
      <o:colormru v:ext="edit" colors="aqu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513"/>
  </w:style>
  <w:style w:type="paragraph" w:styleId="Ttulo1">
    <w:name w:val="heading 1"/>
    <w:basedOn w:val="Normal"/>
    <w:next w:val="Normal"/>
    <w:link w:val="Ttulo1Car"/>
    <w:uiPriority w:val="9"/>
    <w:qFormat/>
    <w:rsid w:val="009905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0513"/>
    <w:rPr>
      <w:rFonts w:asciiTheme="majorHAnsi" w:eastAsiaTheme="majorEastAsia" w:hAnsiTheme="majorHAnsi" w:cstheme="majorBidi"/>
      <w:b/>
      <w:bCs/>
      <w:color w:val="365F91" w:themeColor="accent1" w:themeShade="BF"/>
      <w:sz w:val="28"/>
      <w:szCs w:val="28"/>
    </w:rPr>
  </w:style>
  <w:style w:type="paragraph" w:styleId="Sinespaciado">
    <w:name w:val="No Spacing"/>
    <w:link w:val="SinespaciadoCar"/>
    <w:uiPriority w:val="1"/>
    <w:qFormat/>
    <w:rsid w:val="00337C77"/>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337C77"/>
    <w:rPr>
      <w:rFonts w:eastAsiaTheme="minorEastAsia"/>
      <w:lang w:val="es-ES"/>
    </w:rPr>
  </w:style>
  <w:style w:type="paragraph" w:styleId="Textodeglobo">
    <w:name w:val="Balloon Text"/>
    <w:basedOn w:val="Normal"/>
    <w:link w:val="TextodegloboCar"/>
    <w:uiPriority w:val="99"/>
    <w:semiHidden/>
    <w:unhideWhenUsed/>
    <w:rsid w:val="00337C7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37C77"/>
    <w:rPr>
      <w:rFonts w:ascii="Tahoma" w:hAnsi="Tahoma" w:cs="Tahoma"/>
      <w:sz w:val="16"/>
      <w:szCs w:val="16"/>
    </w:rPr>
  </w:style>
  <w:style w:type="paragraph" w:styleId="Encabezado">
    <w:name w:val="header"/>
    <w:basedOn w:val="Normal"/>
    <w:link w:val="EncabezadoCar"/>
    <w:uiPriority w:val="99"/>
    <w:semiHidden/>
    <w:unhideWhenUsed/>
    <w:rsid w:val="0006049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60494"/>
  </w:style>
  <w:style w:type="paragraph" w:styleId="Piedepgina">
    <w:name w:val="footer"/>
    <w:basedOn w:val="Normal"/>
    <w:link w:val="PiedepginaCar"/>
    <w:uiPriority w:val="99"/>
    <w:semiHidden/>
    <w:unhideWhenUsed/>
    <w:rsid w:val="0006049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604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edesol2009.sedesol.gob.mx/archivos/802402/file/ManualTecnicosobreGeneracionRecoleccion.pdf" TargetMode="External"/><Relationship Id="rId117" Type="http://schemas.openxmlformats.org/officeDocument/2006/relationships/hyperlink" Target="http://www.obrasenmiciudad.df.gob.mx/?p=712" TargetMode="External"/><Relationship Id="rId21" Type="http://schemas.openxmlformats.org/officeDocument/2006/relationships/hyperlink" Target="http://www.sedesol2009.sedesol.gob.mx/archivos/802402/file/ManualTecnicosobreGeneracionRecoleccion.pdf" TargetMode="External"/><Relationship Id="rId42" Type="http://schemas.openxmlformats.org/officeDocument/2006/relationships/hyperlink" Target="http://www.eluniversal.com.mx/ciudad/97405.html" TargetMode="External"/><Relationship Id="rId47" Type="http://schemas.openxmlformats.org/officeDocument/2006/relationships/hyperlink" Target="http://www.quiminet.com/pr1/digestor%2Bde%2Bbasura%2Borganica.htm" TargetMode="External"/><Relationship Id="rId63" Type="http://schemas.openxmlformats.org/officeDocument/2006/relationships/hyperlink" Target="http://www.quiminet.com/pr1/digestor%2Bde%2Bbasura%2Borganica.htm" TargetMode="External"/><Relationship Id="rId68" Type="http://schemas.openxmlformats.org/officeDocument/2006/relationships/hyperlink" Target="http://www.ideasdenegocios.com.ar/venta-biodigestores.htm" TargetMode="External"/><Relationship Id="rId84" Type="http://schemas.openxmlformats.org/officeDocument/2006/relationships/hyperlink" Target="http://lular.es/a/ciencia/2010/10/Que-es-un-digestor-de-biogas.html" TargetMode="External"/><Relationship Id="rId89" Type="http://schemas.openxmlformats.org/officeDocument/2006/relationships/hyperlink" Target="http://lular.es/a/ciencia/2010/10/Que-es-un-digestor-de-biogas.html" TargetMode="External"/><Relationship Id="rId112" Type="http://schemas.openxmlformats.org/officeDocument/2006/relationships/hyperlink" Target="http://www.obrasenmiciudad.df.gob.mx/?p=712" TargetMode="External"/><Relationship Id="rId133" Type="http://schemas.openxmlformats.org/officeDocument/2006/relationships/hyperlink" Target="http://www.sedesol2009.sedesol.gob.mx/archivos/802402/file/ManualTecnicosobreGeneracionRecoleccion.pdf" TargetMode="External"/><Relationship Id="rId138" Type="http://schemas.openxmlformats.org/officeDocument/2006/relationships/hyperlink" Target="http://fieltro.net/que-es-la-basura-organica/" TargetMode="External"/><Relationship Id="rId154" Type="http://schemas.openxmlformats.org/officeDocument/2006/relationships/theme" Target="theme/theme1.xml"/><Relationship Id="rId16" Type="http://schemas.openxmlformats.org/officeDocument/2006/relationships/hyperlink" Target="http://es.wikipedia.org/wiki/Materia_org%C3%A1nica" TargetMode="External"/><Relationship Id="rId107" Type="http://schemas.openxmlformats.org/officeDocument/2006/relationships/hyperlink" Target="http://www.obrasenmiciudad.df.gob.mx/?p=712" TargetMode="External"/><Relationship Id="rId11" Type="http://schemas.openxmlformats.org/officeDocument/2006/relationships/hyperlink" Target="http://es.wikipedia.org/wiki/Gas" TargetMode="External"/><Relationship Id="rId32" Type="http://schemas.openxmlformats.org/officeDocument/2006/relationships/hyperlink" Target="http://www.eluniversal.com.mx/ciudad/97405.html" TargetMode="External"/><Relationship Id="rId37" Type="http://schemas.openxmlformats.org/officeDocument/2006/relationships/hyperlink" Target="http://www.eluniversal.com.mx/ciudad/97405.html" TargetMode="External"/><Relationship Id="rId53" Type="http://schemas.openxmlformats.org/officeDocument/2006/relationships/hyperlink" Target="http://www.quiminet.com/pr1/digestor%2Bde%2Bbasura%2Borganica.htm" TargetMode="External"/><Relationship Id="rId58" Type="http://schemas.openxmlformats.org/officeDocument/2006/relationships/hyperlink" Target="http://www.quiminet.com/pr1/digestor%2Bde%2Bbasura%2Borganica.htm" TargetMode="External"/><Relationship Id="rId74" Type="http://schemas.openxmlformats.org/officeDocument/2006/relationships/hyperlink" Target="http://www.ideasdenegocios.com.ar/venta-biodigestores.htm" TargetMode="External"/><Relationship Id="rId79" Type="http://schemas.openxmlformats.org/officeDocument/2006/relationships/hyperlink" Target="http://www.ideasdenegocios.com.ar/venta-biodigestores.htm" TargetMode="External"/><Relationship Id="rId102" Type="http://schemas.openxmlformats.org/officeDocument/2006/relationships/hyperlink" Target="http://lular.es/a/ciencia/2010/10/Que-es-un-digestor-de-biogas.html" TargetMode="External"/><Relationship Id="rId123" Type="http://schemas.openxmlformats.org/officeDocument/2006/relationships/hyperlink" Target="http://www.sedesol2009.sedesol.gob.mx/archivos/802402/file/ManualTecnicosobreGeneracionRecoleccion.pdf" TargetMode="External"/><Relationship Id="rId128" Type="http://schemas.openxmlformats.org/officeDocument/2006/relationships/hyperlink" Target="http://www.sedesol2009.sedesol.gob.mx/archivos/802402/file/ManualTecnicosobreGeneracionRecoleccion.pdf" TargetMode="External"/><Relationship Id="rId144" Type="http://schemas.openxmlformats.org/officeDocument/2006/relationships/hyperlink" Target="http://fieltro.net/que-es-la-basura-organica/" TargetMode="External"/><Relationship Id="rId149" Type="http://schemas.openxmlformats.org/officeDocument/2006/relationships/hyperlink" Target="http://fieltro.net/que-es-la-basura-organica/" TargetMode="External"/><Relationship Id="rId5" Type="http://schemas.openxmlformats.org/officeDocument/2006/relationships/settings" Target="settings.xml"/><Relationship Id="rId90" Type="http://schemas.openxmlformats.org/officeDocument/2006/relationships/hyperlink" Target="http://lular.es/a/ciencia/2010/10/Que-es-un-digestor-de-biogas.html" TargetMode="External"/><Relationship Id="rId95" Type="http://schemas.openxmlformats.org/officeDocument/2006/relationships/hyperlink" Target="http://lular.es/a/ciencia/2010/10/Que-es-un-digestor-de-biogas.html" TargetMode="External"/><Relationship Id="rId22" Type="http://schemas.openxmlformats.org/officeDocument/2006/relationships/hyperlink" Target="http://www.sedesol2009.sedesol.gob.mx/archivos/802402/file/ManualTecnicosobreGeneracionRecoleccion.pdf" TargetMode="External"/><Relationship Id="rId27" Type="http://schemas.openxmlformats.org/officeDocument/2006/relationships/hyperlink" Target="http://www.sedesol2009.sedesol.gob.mx/archivos/802402/file/ManualTecnicosobreGeneracionRecoleccion.pdf" TargetMode="External"/><Relationship Id="rId43" Type="http://schemas.openxmlformats.org/officeDocument/2006/relationships/hyperlink" Target="http://www.eluniversal.com.mx/ciudad/97405.html" TargetMode="External"/><Relationship Id="rId48" Type="http://schemas.openxmlformats.org/officeDocument/2006/relationships/hyperlink" Target="http://www.quiminet.com/pr1/digestor%2Bde%2Bbasura%2Borganica.htm" TargetMode="External"/><Relationship Id="rId64" Type="http://schemas.openxmlformats.org/officeDocument/2006/relationships/hyperlink" Target="http://www.quiminet.com/pr1/digestor%2Bde%2Bbasura%2Borganica.htm" TargetMode="External"/><Relationship Id="rId69" Type="http://schemas.openxmlformats.org/officeDocument/2006/relationships/hyperlink" Target="http://www.ideasdenegocios.com.ar/venta-biodigestores.htm" TargetMode="External"/><Relationship Id="rId113" Type="http://schemas.openxmlformats.org/officeDocument/2006/relationships/hyperlink" Target="http://www.obrasenmiciudad.df.gob.mx/?p=712" TargetMode="External"/><Relationship Id="rId118" Type="http://schemas.openxmlformats.org/officeDocument/2006/relationships/hyperlink" Target="http://www.sedesol2009.sedesol.gob.mx/archivos/802402/file/ManualTecnicosobreGeneracionRecoleccion.pdf" TargetMode="External"/><Relationship Id="rId134" Type="http://schemas.openxmlformats.org/officeDocument/2006/relationships/hyperlink" Target="http://www.sedesol2009.sedesol.gob.mx/archivos/802402/file/ManualTecnicosobreGeneracionRecoleccion.pdf" TargetMode="External"/><Relationship Id="rId139" Type="http://schemas.openxmlformats.org/officeDocument/2006/relationships/hyperlink" Target="http://fieltro.net/que-es-la-basura-organica/" TargetMode="External"/><Relationship Id="rId80" Type="http://schemas.openxmlformats.org/officeDocument/2006/relationships/hyperlink" Target="http://www.ideasdenegocios.com.ar/venta-biodigestores.htm" TargetMode="External"/><Relationship Id="rId85" Type="http://schemas.openxmlformats.org/officeDocument/2006/relationships/hyperlink" Target="http://lular.es/a/ciencia/2010/10/Que-es-un-digestor-de-biogas.html" TargetMode="External"/><Relationship Id="rId150" Type="http://schemas.openxmlformats.org/officeDocument/2006/relationships/hyperlink" Target="http://fieltro.net/que-es-la-basura-organica/" TargetMode="External"/><Relationship Id="rId12" Type="http://schemas.openxmlformats.org/officeDocument/2006/relationships/hyperlink" Target="http://es.wikipedia.org/wiki/Gas" TargetMode="External"/><Relationship Id="rId17" Type="http://schemas.openxmlformats.org/officeDocument/2006/relationships/hyperlink" Target="http://es.wikipedia.org/wiki/Microorganismo" TargetMode="External"/><Relationship Id="rId25" Type="http://schemas.openxmlformats.org/officeDocument/2006/relationships/hyperlink" Target="http://www.sedesol2009.sedesol.gob.mx/archivos/802402/file/ManualTecnicosobreGeneracionRecoleccion.pdf" TargetMode="External"/><Relationship Id="rId33" Type="http://schemas.openxmlformats.org/officeDocument/2006/relationships/hyperlink" Target="http://www.eluniversal.com.mx/ciudad/97405.html" TargetMode="External"/><Relationship Id="rId38" Type="http://schemas.openxmlformats.org/officeDocument/2006/relationships/hyperlink" Target="http://www.eluniversal.com.mx/ciudad/97405.html" TargetMode="External"/><Relationship Id="rId46" Type="http://schemas.openxmlformats.org/officeDocument/2006/relationships/hyperlink" Target="http://www.quiminet.com/pr1/digestor%2Bde%2Bbasura%2Borganica.htm" TargetMode="External"/><Relationship Id="rId59" Type="http://schemas.openxmlformats.org/officeDocument/2006/relationships/hyperlink" Target="http://www.quiminet.com/pr1/digestor%2Bde%2Bbasura%2Borganica.htm" TargetMode="External"/><Relationship Id="rId67" Type="http://schemas.openxmlformats.org/officeDocument/2006/relationships/hyperlink" Target="http://www.ideasdenegocios.com.ar/venta-biodigestores.htm" TargetMode="External"/><Relationship Id="rId103" Type="http://schemas.openxmlformats.org/officeDocument/2006/relationships/hyperlink" Target="http://lular.es/a/ciencia/2010/10/Que-es-un-digestor-de-biogas.html" TargetMode="External"/><Relationship Id="rId108" Type="http://schemas.openxmlformats.org/officeDocument/2006/relationships/hyperlink" Target="http://www.obrasenmiciudad.df.gob.mx/?p=712" TargetMode="External"/><Relationship Id="rId116" Type="http://schemas.openxmlformats.org/officeDocument/2006/relationships/hyperlink" Target="http://www.obrasenmiciudad.df.gob.mx/?p=712" TargetMode="External"/><Relationship Id="rId124" Type="http://schemas.openxmlformats.org/officeDocument/2006/relationships/hyperlink" Target="http://www.sedesol2009.sedesol.gob.mx/archivos/802402/file/ManualTecnicosobreGeneracionRecoleccion.pdf" TargetMode="External"/><Relationship Id="rId129" Type="http://schemas.openxmlformats.org/officeDocument/2006/relationships/hyperlink" Target="http://www.sedesol2009.sedesol.gob.mx/archivos/802402/file/ManualTecnicosobreGeneracionRecoleccion.pdf" TargetMode="External"/><Relationship Id="rId137" Type="http://schemas.openxmlformats.org/officeDocument/2006/relationships/hyperlink" Target="http://fieltro.net/que-es-la-basura-organica/" TargetMode="External"/><Relationship Id="rId20" Type="http://schemas.openxmlformats.org/officeDocument/2006/relationships/hyperlink" Target="http://www.sedesol2009.sedesol.gob.mx/archivos/802402/file/ManualTecnicosobreGeneracionRecoleccion.pdf" TargetMode="External"/><Relationship Id="rId41" Type="http://schemas.openxmlformats.org/officeDocument/2006/relationships/hyperlink" Target="http://www.eluniversal.com.mx/ciudad/97405.html" TargetMode="External"/><Relationship Id="rId54" Type="http://schemas.openxmlformats.org/officeDocument/2006/relationships/hyperlink" Target="http://www.quiminet.com/pr1/digestor%2Bde%2Bbasura%2Borganica.htm" TargetMode="External"/><Relationship Id="rId62" Type="http://schemas.openxmlformats.org/officeDocument/2006/relationships/hyperlink" Target="http://www.quiminet.com/pr1/digestor%2Bde%2Bbasura%2Borganica.htm" TargetMode="External"/><Relationship Id="rId70" Type="http://schemas.openxmlformats.org/officeDocument/2006/relationships/hyperlink" Target="http://www.ideasdenegocios.com.ar/venta-biodigestores.htm" TargetMode="External"/><Relationship Id="rId75" Type="http://schemas.openxmlformats.org/officeDocument/2006/relationships/hyperlink" Target="http://www.ideasdenegocios.com.ar/venta-biodigestores.htm" TargetMode="External"/><Relationship Id="rId83" Type="http://schemas.openxmlformats.org/officeDocument/2006/relationships/hyperlink" Target="http://lular.es/a/ciencia/2010/10/Que-es-un-digestor-de-biogas.html" TargetMode="External"/><Relationship Id="rId88" Type="http://schemas.openxmlformats.org/officeDocument/2006/relationships/hyperlink" Target="http://lular.es/a/ciencia/2010/10/Que-es-un-digestor-de-biogas.html" TargetMode="External"/><Relationship Id="rId91" Type="http://schemas.openxmlformats.org/officeDocument/2006/relationships/hyperlink" Target="http://lular.es/a/ciencia/2010/10/Que-es-un-digestor-de-biogas.html" TargetMode="External"/><Relationship Id="rId96" Type="http://schemas.openxmlformats.org/officeDocument/2006/relationships/hyperlink" Target="http://lular.es/a/ciencia/2010/10/Que-es-un-digestor-de-biogas.html" TargetMode="External"/><Relationship Id="rId111" Type="http://schemas.openxmlformats.org/officeDocument/2006/relationships/hyperlink" Target="http://www.obrasenmiciudad.df.gob.mx/?p=712" TargetMode="External"/><Relationship Id="rId132" Type="http://schemas.openxmlformats.org/officeDocument/2006/relationships/hyperlink" Target="http://www.sedesol2009.sedesol.gob.mx/archivos/802402/file/ManualTecnicosobreGeneracionRecoleccion.pdf" TargetMode="External"/><Relationship Id="rId140" Type="http://schemas.openxmlformats.org/officeDocument/2006/relationships/hyperlink" Target="http://fieltro.net/que-es-la-basura-organica/" TargetMode="External"/><Relationship Id="rId145" Type="http://schemas.openxmlformats.org/officeDocument/2006/relationships/hyperlink" Target="http://fieltro.net/que-es-la-basura-organica/" TargetMode="External"/><Relationship Id="rId15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s.wikipedia.org/wiki/Materia_org%C3%A1nica" TargetMode="External"/><Relationship Id="rId23" Type="http://schemas.openxmlformats.org/officeDocument/2006/relationships/hyperlink" Target="http://www.sedesol2009.sedesol.gob.mx/archivos/802402/file/ManualTecnicosobreGeneracionRecoleccion.pdf" TargetMode="External"/><Relationship Id="rId28" Type="http://schemas.openxmlformats.org/officeDocument/2006/relationships/hyperlink" Target="http://www.sedesol2009.sedesol.gob.mx/archivos/802402/file/ManualTecnicosobreGeneracionRecoleccion.pdf" TargetMode="External"/><Relationship Id="rId36" Type="http://schemas.openxmlformats.org/officeDocument/2006/relationships/hyperlink" Target="http://www.eluniversal.com.mx/ciudad/97405.html" TargetMode="External"/><Relationship Id="rId49" Type="http://schemas.openxmlformats.org/officeDocument/2006/relationships/hyperlink" Target="http://www.quiminet.com/pr1/digestor%2Bde%2Bbasura%2Borganica.htm" TargetMode="External"/><Relationship Id="rId57" Type="http://schemas.openxmlformats.org/officeDocument/2006/relationships/hyperlink" Target="http://www.quiminet.com/pr1/digestor%2Bde%2Bbasura%2Borganica.htm" TargetMode="External"/><Relationship Id="rId106" Type="http://schemas.openxmlformats.org/officeDocument/2006/relationships/hyperlink" Target="http://www.obrasenmiciudad.df.gob.mx/?p=712" TargetMode="External"/><Relationship Id="rId114" Type="http://schemas.openxmlformats.org/officeDocument/2006/relationships/hyperlink" Target="http://www.obrasenmiciudad.df.gob.mx/?p=712" TargetMode="External"/><Relationship Id="rId119" Type="http://schemas.openxmlformats.org/officeDocument/2006/relationships/hyperlink" Target="http://www.sedesol2009.sedesol.gob.mx/archivos/802402/file/ManualTecnicosobreGeneracionRecoleccion.pdf" TargetMode="External"/><Relationship Id="rId127" Type="http://schemas.openxmlformats.org/officeDocument/2006/relationships/hyperlink" Target="http://www.sedesol2009.sedesol.gob.mx/archivos/802402/file/ManualTecnicosobreGeneracionRecoleccion.pdf" TargetMode="External"/><Relationship Id="rId10" Type="http://schemas.openxmlformats.org/officeDocument/2006/relationships/image" Target="media/image2.gif"/><Relationship Id="rId31" Type="http://schemas.openxmlformats.org/officeDocument/2006/relationships/hyperlink" Target="http://www.sedesol2009.sedesol.gob.mx/archivos/802402/file/ManualTecnicosobreGeneracionRecoleccion.pdf" TargetMode="External"/><Relationship Id="rId44" Type="http://schemas.openxmlformats.org/officeDocument/2006/relationships/hyperlink" Target="http://www.eluniversal.com.mx/ciudad/97405.html" TargetMode="External"/><Relationship Id="rId52" Type="http://schemas.openxmlformats.org/officeDocument/2006/relationships/hyperlink" Target="http://www.quiminet.com/pr1/digestor%2Bde%2Bbasura%2Borganica.htm" TargetMode="External"/><Relationship Id="rId60" Type="http://schemas.openxmlformats.org/officeDocument/2006/relationships/hyperlink" Target="http://www.quiminet.com/pr1/digestor%2Bde%2Bbasura%2Borganica.htm" TargetMode="External"/><Relationship Id="rId65" Type="http://schemas.openxmlformats.org/officeDocument/2006/relationships/hyperlink" Target="http://www.quiminet.com/pr1/digestor%2Bde%2Bbasura%2Borganica.htm" TargetMode="External"/><Relationship Id="rId73" Type="http://schemas.openxmlformats.org/officeDocument/2006/relationships/hyperlink" Target="http://www.ideasdenegocios.com.ar/venta-biodigestores.htm" TargetMode="External"/><Relationship Id="rId78" Type="http://schemas.openxmlformats.org/officeDocument/2006/relationships/hyperlink" Target="http://www.ideasdenegocios.com.ar/venta-biodigestores.htm" TargetMode="External"/><Relationship Id="rId81" Type="http://schemas.openxmlformats.org/officeDocument/2006/relationships/hyperlink" Target="http://lular.es/a/ciencia/2010/10/Que-es-un-digestor-de-biogas.html" TargetMode="External"/><Relationship Id="rId86" Type="http://schemas.openxmlformats.org/officeDocument/2006/relationships/hyperlink" Target="http://lular.es/a/ciencia/2010/10/Que-es-un-digestor-de-biogas.html" TargetMode="External"/><Relationship Id="rId94" Type="http://schemas.openxmlformats.org/officeDocument/2006/relationships/hyperlink" Target="http://lular.es/a/ciencia/2010/10/Que-es-un-digestor-de-biogas.html" TargetMode="External"/><Relationship Id="rId99" Type="http://schemas.openxmlformats.org/officeDocument/2006/relationships/hyperlink" Target="http://lular.es/a/ciencia/2010/10/Que-es-un-digestor-de-biogas.html" TargetMode="External"/><Relationship Id="rId101" Type="http://schemas.openxmlformats.org/officeDocument/2006/relationships/hyperlink" Target="http://lular.es/a/ciencia/2010/10/Que-es-un-digestor-de-biogas.html" TargetMode="External"/><Relationship Id="rId122" Type="http://schemas.openxmlformats.org/officeDocument/2006/relationships/hyperlink" Target="http://www.sedesol2009.sedesol.gob.mx/archivos/802402/file/ManualTecnicosobreGeneracionRecoleccion.pdf" TargetMode="External"/><Relationship Id="rId130" Type="http://schemas.openxmlformats.org/officeDocument/2006/relationships/hyperlink" Target="http://www.sedesol2009.sedesol.gob.mx/archivos/802402/file/ManualTecnicosobreGeneracionRecoleccion.pdf" TargetMode="External"/><Relationship Id="rId135" Type="http://schemas.openxmlformats.org/officeDocument/2006/relationships/hyperlink" Target="http://www.sedesol2009.sedesol.gob.mx/archivos/802402/file/ManualTecnicosobreGeneracionRecoleccion.pdf" TargetMode="External"/><Relationship Id="rId143" Type="http://schemas.openxmlformats.org/officeDocument/2006/relationships/hyperlink" Target="http://fieltro.net/que-es-la-basura-organica/" TargetMode="External"/><Relationship Id="rId148" Type="http://schemas.openxmlformats.org/officeDocument/2006/relationships/hyperlink" Target="http://fieltro.net/que-es-la-basura-organica/" TargetMode="External"/><Relationship Id="rId151" Type="http://schemas.openxmlformats.org/officeDocument/2006/relationships/hyperlink" Target="http://fieltro.net/que-es-la-basura-organica/" TargetMode="External"/><Relationship Id="rId4" Type="http://schemas.microsoft.com/office/2007/relationships/stylesWithEffects" Target="stylesWithEffects.xml"/><Relationship Id="rId9" Type="http://schemas.openxmlformats.org/officeDocument/2006/relationships/image" Target="media/image1.gif"/><Relationship Id="rId13" Type="http://schemas.openxmlformats.org/officeDocument/2006/relationships/hyperlink" Target="http://es.wikipedia.org/wiki/Materia_org%C3%A1nica" TargetMode="External"/><Relationship Id="rId18" Type="http://schemas.openxmlformats.org/officeDocument/2006/relationships/hyperlink" Target="http://es.wikipedia.org/wiki/Microorganismo" TargetMode="External"/><Relationship Id="rId39" Type="http://schemas.openxmlformats.org/officeDocument/2006/relationships/hyperlink" Target="http://www.eluniversal.com.mx/ciudad/97405.html" TargetMode="External"/><Relationship Id="rId109" Type="http://schemas.openxmlformats.org/officeDocument/2006/relationships/hyperlink" Target="http://www.obrasenmiciudad.df.gob.mx/?p=712" TargetMode="External"/><Relationship Id="rId34" Type="http://schemas.openxmlformats.org/officeDocument/2006/relationships/hyperlink" Target="http://www.eluniversal.com.mx/ciudad/97405.html" TargetMode="External"/><Relationship Id="rId50" Type="http://schemas.openxmlformats.org/officeDocument/2006/relationships/hyperlink" Target="http://www.quiminet.com/pr1/digestor%2Bde%2Bbasura%2Borganica.htm" TargetMode="External"/><Relationship Id="rId55" Type="http://schemas.openxmlformats.org/officeDocument/2006/relationships/hyperlink" Target="http://www.quiminet.com/pr1/digestor%2Bde%2Bbasura%2Borganica.htm" TargetMode="External"/><Relationship Id="rId76" Type="http://schemas.openxmlformats.org/officeDocument/2006/relationships/hyperlink" Target="http://www.ideasdenegocios.com.ar/venta-biodigestores.htm" TargetMode="External"/><Relationship Id="rId97" Type="http://schemas.openxmlformats.org/officeDocument/2006/relationships/hyperlink" Target="http://lular.es/a/ciencia/2010/10/Que-es-un-digestor-de-biogas.html" TargetMode="External"/><Relationship Id="rId104" Type="http://schemas.openxmlformats.org/officeDocument/2006/relationships/hyperlink" Target="http://www.obrasenmiciudad.df.gob.mx/?p=712" TargetMode="External"/><Relationship Id="rId120" Type="http://schemas.openxmlformats.org/officeDocument/2006/relationships/hyperlink" Target="http://www.sedesol2009.sedesol.gob.mx/archivos/802402/file/ManualTecnicosobreGeneracionRecoleccion.pdf" TargetMode="External"/><Relationship Id="rId125" Type="http://schemas.openxmlformats.org/officeDocument/2006/relationships/hyperlink" Target="http://www.sedesol2009.sedesol.gob.mx/archivos/802402/file/ManualTecnicosobreGeneracionRecoleccion.pdf" TargetMode="External"/><Relationship Id="rId141" Type="http://schemas.openxmlformats.org/officeDocument/2006/relationships/hyperlink" Target="http://fieltro.net/que-es-la-basura-organica/" TargetMode="External"/><Relationship Id="rId146" Type="http://schemas.openxmlformats.org/officeDocument/2006/relationships/hyperlink" Target="http://fieltro.net/que-es-la-basura-organica/" TargetMode="External"/><Relationship Id="rId7" Type="http://schemas.openxmlformats.org/officeDocument/2006/relationships/footnotes" Target="footnotes.xml"/><Relationship Id="rId71" Type="http://schemas.openxmlformats.org/officeDocument/2006/relationships/hyperlink" Target="http://www.ideasdenegocios.com.ar/venta-biodigestores.htm" TargetMode="External"/><Relationship Id="rId92" Type="http://schemas.openxmlformats.org/officeDocument/2006/relationships/hyperlink" Target="http://lular.es/a/ciencia/2010/10/Que-es-un-digestor-de-biogas.html" TargetMode="External"/><Relationship Id="rId2" Type="http://schemas.openxmlformats.org/officeDocument/2006/relationships/numbering" Target="numbering.xml"/><Relationship Id="rId29" Type="http://schemas.openxmlformats.org/officeDocument/2006/relationships/hyperlink" Target="http://www.sedesol2009.sedesol.gob.mx/archivos/802402/file/ManualTecnicosobreGeneracionRecoleccion.pdf" TargetMode="External"/><Relationship Id="rId24" Type="http://schemas.openxmlformats.org/officeDocument/2006/relationships/hyperlink" Target="http://www.sedesol2009.sedesol.gob.mx/archivos/802402/file/ManualTecnicosobreGeneracionRecoleccion.pdf" TargetMode="External"/><Relationship Id="rId40" Type="http://schemas.openxmlformats.org/officeDocument/2006/relationships/hyperlink" Target="http://www.eluniversal.com.mx/ciudad/97405.html" TargetMode="External"/><Relationship Id="rId45" Type="http://schemas.openxmlformats.org/officeDocument/2006/relationships/hyperlink" Target="http://www.quiminet.com/pr1/digestor%2Bde%2Bbasura%2Borganica.htm" TargetMode="External"/><Relationship Id="rId66" Type="http://schemas.openxmlformats.org/officeDocument/2006/relationships/hyperlink" Target="http://www.ideasdenegocios.com.ar/venta-biodigestores.htm" TargetMode="External"/><Relationship Id="rId87" Type="http://schemas.openxmlformats.org/officeDocument/2006/relationships/hyperlink" Target="http://lular.es/a/ciencia/2010/10/Que-es-un-digestor-de-biogas.html" TargetMode="External"/><Relationship Id="rId110" Type="http://schemas.openxmlformats.org/officeDocument/2006/relationships/hyperlink" Target="http://www.obrasenmiciudad.df.gob.mx/?p=712" TargetMode="External"/><Relationship Id="rId115" Type="http://schemas.openxmlformats.org/officeDocument/2006/relationships/hyperlink" Target="http://www.obrasenmiciudad.df.gob.mx/?p=712" TargetMode="External"/><Relationship Id="rId131" Type="http://schemas.openxmlformats.org/officeDocument/2006/relationships/hyperlink" Target="http://www.sedesol2009.sedesol.gob.mx/archivos/802402/file/ManualTecnicosobreGeneracionRecoleccion.pdf" TargetMode="External"/><Relationship Id="rId136" Type="http://schemas.openxmlformats.org/officeDocument/2006/relationships/hyperlink" Target="http://www.sedesol2009.sedesol.gob.mx/archivos/802402/file/ManualTecnicosobreGeneracionRecoleccion.pdf" TargetMode="External"/><Relationship Id="rId61" Type="http://schemas.openxmlformats.org/officeDocument/2006/relationships/hyperlink" Target="http://www.quiminet.com/pr1/digestor%2Bde%2Bbasura%2Borganica.htm" TargetMode="External"/><Relationship Id="rId82" Type="http://schemas.openxmlformats.org/officeDocument/2006/relationships/hyperlink" Target="http://lular.es/a/ciencia/2010/10/Que-es-un-digestor-de-biogas.html" TargetMode="External"/><Relationship Id="rId152" Type="http://schemas.openxmlformats.org/officeDocument/2006/relationships/hyperlink" Target="http://fieltro.net/que-es-la-basura-organica/" TargetMode="External"/><Relationship Id="rId19" Type="http://schemas.openxmlformats.org/officeDocument/2006/relationships/image" Target="media/image3.jpg"/><Relationship Id="rId14" Type="http://schemas.openxmlformats.org/officeDocument/2006/relationships/hyperlink" Target="http://es.wikipedia.org/wiki/Materia_org%C3%A1nica" TargetMode="External"/><Relationship Id="rId30" Type="http://schemas.openxmlformats.org/officeDocument/2006/relationships/hyperlink" Target="http://www.sedesol2009.sedesol.gob.mx/archivos/802402/file/ManualTecnicosobreGeneracionRecoleccion.pdf" TargetMode="External"/><Relationship Id="rId35" Type="http://schemas.openxmlformats.org/officeDocument/2006/relationships/hyperlink" Target="http://www.eluniversal.com.mx/ciudad/97405.html" TargetMode="External"/><Relationship Id="rId56" Type="http://schemas.openxmlformats.org/officeDocument/2006/relationships/hyperlink" Target="http://www.quiminet.com/pr1/digestor%2Bde%2Bbasura%2Borganica.htm" TargetMode="External"/><Relationship Id="rId77" Type="http://schemas.openxmlformats.org/officeDocument/2006/relationships/hyperlink" Target="http://www.ideasdenegocios.com.ar/venta-biodigestores.htm" TargetMode="External"/><Relationship Id="rId100" Type="http://schemas.openxmlformats.org/officeDocument/2006/relationships/hyperlink" Target="http://lular.es/a/ciencia/2010/10/Que-es-un-digestor-de-biogas.html" TargetMode="External"/><Relationship Id="rId105" Type="http://schemas.openxmlformats.org/officeDocument/2006/relationships/hyperlink" Target="http://www.obrasenmiciudad.df.gob.mx/?p=712" TargetMode="External"/><Relationship Id="rId126" Type="http://schemas.openxmlformats.org/officeDocument/2006/relationships/hyperlink" Target="http://www.sedesol2009.sedesol.gob.mx/archivos/802402/file/ManualTecnicosobreGeneracionRecoleccion.pdf" TargetMode="External"/><Relationship Id="rId147" Type="http://schemas.openxmlformats.org/officeDocument/2006/relationships/hyperlink" Target="http://fieltro.net/que-es-la-basura-organica/" TargetMode="External"/><Relationship Id="rId8" Type="http://schemas.openxmlformats.org/officeDocument/2006/relationships/endnotes" Target="endnotes.xml"/><Relationship Id="rId51" Type="http://schemas.openxmlformats.org/officeDocument/2006/relationships/hyperlink" Target="http://www.quiminet.com/pr1/digestor%2Bde%2Bbasura%2Borganica.htm" TargetMode="External"/><Relationship Id="rId72" Type="http://schemas.openxmlformats.org/officeDocument/2006/relationships/hyperlink" Target="http://www.ideasdenegocios.com.ar/venta-biodigestores.htm" TargetMode="External"/><Relationship Id="rId93" Type="http://schemas.openxmlformats.org/officeDocument/2006/relationships/hyperlink" Target="http://lular.es/a/ciencia/2010/10/Que-es-un-digestor-de-biogas.html" TargetMode="External"/><Relationship Id="rId98" Type="http://schemas.openxmlformats.org/officeDocument/2006/relationships/hyperlink" Target="http://lular.es/a/ciencia/2010/10/Que-es-un-digestor-de-biogas.html" TargetMode="External"/><Relationship Id="rId121" Type="http://schemas.openxmlformats.org/officeDocument/2006/relationships/hyperlink" Target="http://www.sedesol2009.sedesol.gob.mx/archivos/802402/file/ManualTecnicosobreGeneracionRecoleccion.pdf" TargetMode="External"/><Relationship Id="rId142" Type="http://schemas.openxmlformats.org/officeDocument/2006/relationships/hyperlink" Target="http://fieltro.net/que-es-la-basura-organica/" TargetMode="External"/><Relationship Id="rId3"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ásico de Offic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9F05C-1DC8-4D84-AEFF-BCACBB43B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2761</Words>
  <Characters>15191</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“PROCESO ADMINISTRATIVO</vt:lpstr>
    </vt:vector>
  </TitlesOfParts>
  <Company/>
  <LinksUpToDate>false</LinksUpToDate>
  <CharactersWithSpaces>17917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“PROCESO ADMINISTRATIVO</dc:title>
  <dc:creator>berenice</dc:creator>
  <cp:lastModifiedBy>user</cp:lastModifiedBy>
  <cp:revision>7</cp:revision>
  <dcterms:created xsi:type="dcterms:W3CDTF">2011-12-01T03:00:00Z</dcterms:created>
  <dcterms:modified xsi:type="dcterms:W3CDTF">2012-03-05T03:25:00Z</dcterms:modified>
</cp:coreProperties>
</file>